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6D2E9" w14:textId="77777777" w:rsidR="00240B43" w:rsidRPr="00240B43" w:rsidRDefault="00240B43" w:rsidP="00E76BCA">
      <w:pPr>
        <w:spacing w:before="56"/>
        <w:jc w:val="center"/>
        <w:rPr>
          <w:rFonts w:ascii="標楷體" w:eastAsia="標楷體" w:hAnsi="標楷體" w:cs="標楷體"/>
          <w:b/>
          <w:bCs/>
          <w:spacing w:val="-1"/>
          <w:sz w:val="48"/>
          <w:szCs w:val="48"/>
          <w:lang w:eastAsia="zh-TW"/>
        </w:rPr>
      </w:pPr>
      <w:r w:rsidRPr="00240B43">
        <w:rPr>
          <w:rFonts w:ascii="標楷體" w:eastAsia="標楷體" w:hAnsi="標楷體" w:cs="標楷體" w:hint="eastAsia"/>
          <w:b/>
          <w:bCs/>
          <w:spacing w:val="-1"/>
          <w:sz w:val="48"/>
          <w:szCs w:val="48"/>
          <w:lang w:eastAsia="zh-TW"/>
        </w:rPr>
        <w:t>財團法人船舶暨海洋產業研發中心</w:t>
      </w:r>
    </w:p>
    <w:p w14:paraId="470621AA" w14:textId="77777777" w:rsidR="00240B43" w:rsidRDefault="00240B43" w:rsidP="00E76BCA">
      <w:pPr>
        <w:spacing w:before="56"/>
        <w:jc w:val="center"/>
        <w:rPr>
          <w:rFonts w:ascii="標楷體" w:eastAsia="標楷體" w:hAnsi="標楷體" w:cs="標楷體"/>
          <w:b/>
          <w:bCs/>
          <w:spacing w:val="-1"/>
          <w:sz w:val="34"/>
          <w:szCs w:val="34"/>
          <w:lang w:eastAsia="zh-TW"/>
        </w:rPr>
      </w:pPr>
    </w:p>
    <w:p w14:paraId="51465BAF" w14:textId="77777777" w:rsidR="00240B43" w:rsidRDefault="00240B43" w:rsidP="00E76BCA">
      <w:pPr>
        <w:spacing w:before="56"/>
        <w:jc w:val="center"/>
        <w:rPr>
          <w:rFonts w:ascii="標楷體" w:eastAsia="標楷體" w:hAnsi="標楷體" w:cs="標楷體"/>
          <w:b/>
          <w:bCs/>
          <w:spacing w:val="-1"/>
          <w:sz w:val="34"/>
          <w:szCs w:val="34"/>
          <w:lang w:eastAsia="zh-TW"/>
        </w:rPr>
      </w:pPr>
    </w:p>
    <w:p w14:paraId="13383C1E" w14:textId="22873F59" w:rsidR="00D9286E" w:rsidRPr="00240B43" w:rsidRDefault="000545DF" w:rsidP="00E76BCA">
      <w:pPr>
        <w:spacing w:before="56"/>
        <w:jc w:val="center"/>
        <w:rPr>
          <w:rFonts w:ascii="標楷體" w:eastAsia="標楷體" w:hAnsi="標楷體" w:cs="標楷體"/>
          <w:b/>
          <w:bCs/>
          <w:spacing w:val="-1"/>
          <w:sz w:val="44"/>
          <w:szCs w:val="44"/>
          <w:lang w:eastAsia="zh-TW"/>
        </w:rPr>
      </w:pPr>
      <w:proofErr w:type="gramStart"/>
      <w:r w:rsidRPr="000545DF">
        <w:rPr>
          <w:rFonts w:ascii="標楷體" w:eastAsia="標楷體" w:hAnsi="標楷體" w:cs="標楷體" w:hint="eastAsia"/>
          <w:b/>
          <w:bCs/>
          <w:spacing w:val="-1"/>
          <w:sz w:val="44"/>
          <w:szCs w:val="44"/>
          <w:lang w:eastAsia="zh-TW"/>
        </w:rPr>
        <w:t>115</w:t>
      </w:r>
      <w:proofErr w:type="gramEnd"/>
      <w:r w:rsidRPr="000545DF">
        <w:rPr>
          <w:rFonts w:ascii="標楷體" w:eastAsia="標楷體" w:hAnsi="標楷體" w:cs="標楷體" w:hint="eastAsia"/>
          <w:b/>
          <w:bCs/>
          <w:spacing w:val="-1"/>
          <w:sz w:val="44"/>
          <w:szCs w:val="44"/>
          <w:lang w:eastAsia="zh-TW"/>
        </w:rPr>
        <w:t>年度高雄辦公室6樓裝修統包工程案</w:t>
      </w:r>
    </w:p>
    <w:p w14:paraId="6F6701D1" w14:textId="0BE4DA57" w:rsidR="00E76BCA" w:rsidRPr="00240B43" w:rsidRDefault="00E76BCA" w:rsidP="00E76BCA">
      <w:pPr>
        <w:spacing w:before="56"/>
        <w:jc w:val="center"/>
        <w:rPr>
          <w:rFonts w:ascii="標楷體" w:eastAsia="標楷體" w:hAnsi="標楷體" w:cs="標楷體"/>
          <w:b/>
          <w:bCs/>
          <w:spacing w:val="-1"/>
          <w:sz w:val="44"/>
          <w:szCs w:val="44"/>
          <w:lang w:eastAsia="zh-TW"/>
        </w:rPr>
      </w:pPr>
      <w:r w:rsidRPr="00240B43">
        <w:rPr>
          <w:rFonts w:ascii="標楷體" w:eastAsia="標楷體" w:hAnsi="標楷體" w:cs="標楷體" w:hint="eastAsia"/>
          <w:b/>
          <w:bCs/>
          <w:spacing w:val="-1"/>
          <w:sz w:val="44"/>
          <w:szCs w:val="44"/>
          <w:lang w:eastAsia="zh-TW"/>
        </w:rPr>
        <w:t>(案號:</w:t>
      </w:r>
      <w:r w:rsidR="002047E2">
        <w:rPr>
          <w:rFonts w:ascii="標楷體" w:eastAsia="標楷體" w:hAnsi="標楷體" w:cs="標楷體" w:hint="eastAsia"/>
          <w:b/>
          <w:bCs/>
          <w:spacing w:val="-1"/>
          <w:sz w:val="44"/>
          <w:szCs w:val="44"/>
          <w:lang w:eastAsia="zh-TW"/>
        </w:rPr>
        <w:t>C114</w:t>
      </w:r>
      <w:r w:rsidR="00AD02EC" w:rsidRPr="004A4831">
        <w:rPr>
          <w:rFonts w:ascii="標楷體" w:eastAsia="標楷體" w:hAnsi="標楷體" w:cs="標楷體" w:hint="eastAsia"/>
          <w:b/>
          <w:bCs/>
          <w:spacing w:val="-1"/>
          <w:sz w:val="44"/>
          <w:szCs w:val="44"/>
          <w:lang w:eastAsia="zh-TW"/>
        </w:rPr>
        <w:t>-</w:t>
      </w:r>
      <w:r w:rsidR="002047E2">
        <w:rPr>
          <w:rFonts w:ascii="標楷體" w:eastAsia="標楷體" w:hAnsi="標楷體" w:cs="標楷體" w:hint="eastAsia"/>
          <w:b/>
          <w:bCs/>
          <w:spacing w:val="-1"/>
          <w:sz w:val="44"/>
          <w:szCs w:val="44"/>
          <w:lang w:eastAsia="zh-TW"/>
        </w:rPr>
        <w:t>0101</w:t>
      </w:r>
      <w:r w:rsidRPr="00240B43">
        <w:rPr>
          <w:rFonts w:ascii="標楷體" w:eastAsia="標楷體" w:hAnsi="標楷體" w:cs="標楷體" w:hint="eastAsia"/>
          <w:b/>
          <w:bCs/>
          <w:spacing w:val="-1"/>
          <w:sz w:val="44"/>
          <w:szCs w:val="44"/>
          <w:lang w:eastAsia="zh-TW"/>
        </w:rPr>
        <w:t>)</w:t>
      </w:r>
    </w:p>
    <w:p w14:paraId="5DBDB499" w14:textId="77777777" w:rsidR="00E76BCA" w:rsidRPr="00D750C6" w:rsidRDefault="00E76BCA" w:rsidP="00E76BCA">
      <w:pPr>
        <w:spacing w:before="56"/>
        <w:jc w:val="center"/>
        <w:rPr>
          <w:rFonts w:ascii="標楷體" w:eastAsia="標楷體" w:hAnsi="標楷體" w:cs="標楷體"/>
          <w:b/>
          <w:bCs/>
          <w:spacing w:val="-1"/>
          <w:sz w:val="40"/>
          <w:szCs w:val="40"/>
          <w:lang w:eastAsia="zh-TW"/>
        </w:rPr>
      </w:pPr>
    </w:p>
    <w:p w14:paraId="51C62D38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3AC19CCE" w14:textId="77777777" w:rsidR="006D0BE7" w:rsidRPr="00D750C6" w:rsidRDefault="006D0BE7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30A94E0C" w14:textId="77777777" w:rsidR="006D0BE7" w:rsidRPr="00D750C6" w:rsidRDefault="006D0BE7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6A23F993" w14:textId="77777777" w:rsidR="00510E95" w:rsidRPr="00D750C6" w:rsidRDefault="00510E95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012A66BB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52B3BDBE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54830980" w14:textId="77777777" w:rsidR="00E24BE4" w:rsidRPr="00D750C6" w:rsidRDefault="00E24BE4">
      <w:pPr>
        <w:spacing w:before="5"/>
        <w:rPr>
          <w:rFonts w:ascii="標楷體" w:eastAsia="標楷體" w:hAnsi="標楷體" w:cs="標楷體"/>
          <w:b/>
          <w:bCs/>
          <w:sz w:val="36"/>
          <w:szCs w:val="36"/>
          <w:lang w:eastAsia="zh-TW"/>
        </w:rPr>
      </w:pPr>
    </w:p>
    <w:p w14:paraId="421052E2" w14:textId="77777777" w:rsidR="00E24BE4" w:rsidRPr="00240B43" w:rsidRDefault="00892A2D" w:rsidP="00240B43">
      <w:pPr>
        <w:spacing w:before="56"/>
        <w:jc w:val="center"/>
        <w:rPr>
          <w:rFonts w:ascii="標楷體" w:eastAsia="標楷體" w:hAnsi="標楷體" w:cs="標楷體"/>
          <w:sz w:val="48"/>
          <w:szCs w:val="48"/>
          <w:lang w:eastAsia="zh-TW"/>
        </w:rPr>
      </w:pPr>
      <w:r w:rsidRPr="00240B43">
        <w:rPr>
          <w:rFonts w:ascii="標楷體" w:eastAsia="標楷體" w:hAnsi="標楷體" w:cs="標楷體"/>
          <w:b/>
          <w:bCs/>
          <w:spacing w:val="-1"/>
          <w:sz w:val="48"/>
          <w:szCs w:val="48"/>
          <w:lang w:eastAsia="zh-TW"/>
        </w:rPr>
        <w:t>服務建議書製作</w:t>
      </w:r>
      <w:r w:rsidR="00E76BCA" w:rsidRPr="00240B43">
        <w:rPr>
          <w:rFonts w:ascii="標楷體" w:eastAsia="標楷體" w:hAnsi="標楷體" w:cs="標楷體" w:hint="eastAsia"/>
          <w:b/>
          <w:bCs/>
          <w:spacing w:val="-1"/>
          <w:sz w:val="48"/>
          <w:szCs w:val="48"/>
          <w:lang w:eastAsia="zh-TW"/>
        </w:rPr>
        <w:t>說明</w:t>
      </w:r>
    </w:p>
    <w:p w14:paraId="07488AB6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04FE1D18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23AEE54E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079FB509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14F0C9A1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7473D12B" w14:textId="77777777" w:rsidR="00510E95" w:rsidRPr="00D750C6" w:rsidRDefault="00510E95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1A2C5ADB" w14:textId="77777777" w:rsidR="00510E95" w:rsidRPr="00D750C6" w:rsidRDefault="00510E95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32A63D54" w14:textId="77777777" w:rsidR="006D0BE7" w:rsidRPr="00D750C6" w:rsidRDefault="006D0BE7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2E8B9B14" w14:textId="77777777" w:rsidR="006D0BE7" w:rsidRPr="00D750C6" w:rsidRDefault="006D0BE7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3CC926C2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</w:p>
    <w:p w14:paraId="0BE0A7D0" w14:textId="77777777" w:rsidR="004F590F" w:rsidRPr="00D750C6" w:rsidRDefault="004F590F" w:rsidP="006D0BE7">
      <w:pPr>
        <w:jc w:val="distribute"/>
        <w:rPr>
          <w:rFonts w:ascii="標楷體" w:eastAsia="標楷體" w:hAnsi="標楷體" w:cs="標楷體"/>
          <w:b/>
          <w:bCs/>
          <w:spacing w:val="27"/>
          <w:sz w:val="40"/>
          <w:szCs w:val="40"/>
          <w:lang w:eastAsia="zh-TW"/>
        </w:rPr>
      </w:pPr>
    </w:p>
    <w:p w14:paraId="4492870B" w14:textId="77777777" w:rsidR="00E24BE4" w:rsidRPr="00D750C6" w:rsidRDefault="006D0BE7" w:rsidP="006D0BE7">
      <w:pPr>
        <w:jc w:val="distribute"/>
        <w:rPr>
          <w:rFonts w:ascii="標楷體" w:eastAsia="標楷體" w:hAnsi="標楷體" w:cs="標楷體"/>
          <w:b/>
          <w:bCs/>
          <w:sz w:val="40"/>
          <w:szCs w:val="40"/>
          <w:lang w:eastAsia="zh-TW"/>
        </w:rPr>
      </w:pPr>
      <w:r w:rsidRPr="00D750C6">
        <w:rPr>
          <w:rFonts w:ascii="標楷體" w:eastAsia="標楷體" w:hAnsi="標楷體" w:cs="標楷體"/>
          <w:b/>
          <w:bCs/>
          <w:sz w:val="40"/>
          <w:szCs w:val="40"/>
          <w:lang w:eastAsia="zh-TW"/>
        </w:rPr>
        <w:t>中華民國</w:t>
      </w:r>
      <w:r w:rsidR="00510E95" w:rsidRPr="00D750C6">
        <w:rPr>
          <w:rFonts w:ascii="標楷體" w:eastAsia="標楷體" w:hAnsi="標楷體" w:cs="標楷體" w:hint="eastAsia"/>
          <w:b/>
          <w:bCs/>
          <w:sz w:val="40"/>
          <w:szCs w:val="40"/>
          <w:lang w:eastAsia="zh-TW"/>
        </w:rPr>
        <w:t>11</w:t>
      </w:r>
      <w:r w:rsidR="00F81757">
        <w:rPr>
          <w:rFonts w:ascii="標楷體" w:eastAsia="標楷體" w:hAnsi="標楷體" w:cs="標楷體" w:hint="eastAsia"/>
          <w:b/>
          <w:bCs/>
          <w:sz w:val="40"/>
          <w:szCs w:val="40"/>
          <w:lang w:eastAsia="zh-TW"/>
        </w:rPr>
        <w:t>4</w:t>
      </w:r>
      <w:r w:rsidRPr="00D750C6">
        <w:rPr>
          <w:rFonts w:ascii="標楷體" w:eastAsia="標楷體" w:hAnsi="標楷體" w:cs="標楷體"/>
          <w:b/>
          <w:bCs/>
          <w:spacing w:val="-103"/>
          <w:sz w:val="40"/>
          <w:szCs w:val="40"/>
          <w:lang w:eastAsia="zh-TW"/>
        </w:rPr>
        <w:t xml:space="preserve"> </w:t>
      </w:r>
      <w:r w:rsidRPr="00D750C6">
        <w:rPr>
          <w:rFonts w:ascii="標楷體" w:eastAsia="標楷體" w:hAnsi="標楷體" w:cs="標楷體"/>
          <w:b/>
          <w:bCs/>
          <w:sz w:val="40"/>
          <w:szCs w:val="40"/>
          <w:lang w:eastAsia="zh-TW"/>
        </w:rPr>
        <w:t>年</w:t>
      </w:r>
      <w:r w:rsidRPr="00D750C6">
        <w:rPr>
          <w:rFonts w:ascii="標楷體" w:eastAsia="標楷體" w:hAnsi="標楷體" w:cs="標楷體"/>
          <w:b/>
          <w:bCs/>
          <w:spacing w:val="-103"/>
          <w:sz w:val="40"/>
          <w:szCs w:val="40"/>
          <w:lang w:eastAsia="zh-TW"/>
        </w:rPr>
        <w:t xml:space="preserve"> </w:t>
      </w:r>
      <w:r w:rsidR="00D9286E">
        <w:rPr>
          <w:rFonts w:ascii="標楷體" w:eastAsia="標楷體" w:hAnsi="標楷體" w:cs="標楷體" w:hint="eastAsia"/>
          <w:b/>
          <w:bCs/>
          <w:spacing w:val="-103"/>
          <w:sz w:val="40"/>
          <w:szCs w:val="40"/>
          <w:lang w:eastAsia="zh-TW"/>
        </w:rPr>
        <w:t xml:space="preserve"> </w:t>
      </w:r>
      <w:r w:rsidRPr="00D750C6">
        <w:rPr>
          <w:rFonts w:ascii="標楷體" w:eastAsia="標楷體" w:hAnsi="標楷體" w:cs="標楷體"/>
          <w:b/>
          <w:bCs/>
          <w:sz w:val="40"/>
          <w:szCs w:val="40"/>
          <w:lang w:eastAsia="zh-TW"/>
        </w:rPr>
        <w:t>月</w:t>
      </w:r>
      <w:r w:rsidRPr="00D750C6">
        <w:rPr>
          <w:rFonts w:ascii="標楷體" w:eastAsia="標楷體" w:hAnsi="標楷體" w:cs="標楷體" w:hint="eastAsia"/>
          <w:b/>
          <w:bCs/>
          <w:sz w:val="40"/>
          <w:szCs w:val="40"/>
          <w:lang w:eastAsia="zh-TW"/>
        </w:rPr>
        <w:t xml:space="preserve">  </w:t>
      </w:r>
    </w:p>
    <w:p w14:paraId="4453787A" w14:textId="77777777" w:rsidR="00E24BE4" w:rsidRPr="00D750C6" w:rsidRDefault="00E24BE4" w:rsidP="00F826B2">
      <w:pPr>
        <w:spacing w:line="330" w:lineRule="auto"/>
        <w:ind w:right="45"/>
        <w:jc w:val="center"/>
        <w:rPr>
          <w:rFonts w:ascii="標楷體" w:eastAsia="標楷體" w:hAnsi="標楷體" w:cs="標楷體"/>
          <w:b/>
          <w:bCs/>
          <w:spacing w:val="-102"/>
          <w:sz w:val="40"/>
          <w:szCs w:val="40"/>
          <w:lang w:eastAsia="zh-TW"/>
        </w:rPr>
      </w:pPr>
    </w:p>
    <w:p w14:paraId="5141C519" w14:textId="77777777" w:rsidR="00E24BE4" w:rsidRPr="00D750C6" w:rsidRDefault="00E24BE4">
      <w:pPr>
        <w:spacing w:line="330" w:lineRule="auto"/>
        <w:jc w:val="center"/>
        <w:rPr>
          <w:rFonts w:ascii="標楷體" w:eastAsia="標楷體" w:hAnsi="標楷體" w:cs="標楷體"/>
          <w:sz w:val="40"/>
          <w:szCs w:val="40"/>
          <w:lang w:eastAsia="zh-TW"/>
        </w:rPr>
        <w:sectPr w:rsidR="00E24BE4" w:rsidRPr="00D750C6" w:rsidSect="00E76BCA">
          <w:headerReference w:type="default" r:id="rId7"/>
          <w:pgSz w:w="11910" w:h="16840"/>
          <w:pgMar w:top="1580" w:right="1680" w:bottom="280" w:left="1680" w:header="720" w:footer="720" w:gutter="0"/>
          <w:cols w:space="720"/>
        </w:sectPr>
      </w:pPr>
    </w:p>
    <w:p w14:paraId="633335AF" w14:textId="77777777" w:rsidR="00E24BE4" w:rsidRPr="00D750C6" w:rsidRDefault="00E76BCA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  <w:r w:rsidRPr="00D750C6">
        <w:rPr>
          <w:rFonts w:eastAsiaTheme="minorHAnsi"/>
          <w:noProof/>
          <w:lang w:eastAsia="zh-TW"/>
        </w:rPr>
        <w:lastRenderedPageBreak/>
        <mc:AlternateContent>
          <mc:Choice Requires="wpg">
            <w:drawing>
              <wp:anchor distT="0" distB="0" distL="114300" distR="114300" simplePos="0" relativeHeight="503302808" behindDoc="1" locked="0" layoutInCell="1" allowOverlap="1" wp14:anchorId="4E0B547D" wp14:editId="23B51116">
                <wp:simplePos x="0" y="0"/>
                <wp:positionH relativeFrom="page">
                  <wp:posOffset>990600</wp:posOffset>
                </wp:positionH>
                <wp:positionV relativeFrom="paragraph">
                  <wp:posOffset>15875</wp:posOffset>
                </wp:positionV>
                <wp:extent cx="5951220" cy="6663690"/>
                <wp:effectExtent l="0" t="0" r="11430" b="2286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1220" cy="6663690"/>
                          <a:chOff x="1560" y="-10337"/>
                          <a:chExt cx="9372" cy="10494"/>
                        </a:xfrm>
                      </wpg:grpSpPr>
                      <wpg:grpSp>
                        <wpg:cNvPr id="5" name="Group 14"/>
                        <wpg:cNvGrpSpPr>
                          <a:grpSpLocks/>
                        </wpg:cNvGrpSpPr>
                        <wpg:grpSpPr bwMode="auto">
                          <a:xfrm>
                            <a:off x="1560" y="-10337"/>
                            <a:ext cx="9372" cy="2"/>
                            <a:chOff x="1560" y="-10337"/>
                            <a:chExt cx="9372" cy="2"/>
                          </a:xfrm>
                        </wpg:grpSpPr>
                        <wps:wsp>
                          <wps:cNvPr id="6" name="Freeform 15"/>
                          <wps:cNvSpPr>
                            <a:spLocks/>
                          </wps:cNvSpPr>
                          <wps:spPr bwMode="auto">
                            <a:xfrm>
                              <a:off x="1560" y="-10337"/>
                              <a:ext cx="9372" cy="2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9372"/>
                                <a:gd name="T2" fmla="+- 0 10932 1560"/>
                                <a:gd name="T3" fmla="*/ T2 w 93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2">
                                  <a:moveTo>
                                    <a:pt x="0" y="0"/>
                                  </a:moveTo>
                                  <a:lnTo>
                                    <a:pt x="937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2"/>
                        <wpg:cNvGrpSpPr>
                          <a:grpSpLocks/>
                        </wpg:cNvGrpSpPr>
                        <wpg:grpSpPr bwMode="auto">
                          <a:xfrm>
                            <a:off x="1565" y="-10332"/>
                            <a:ext cx="2" cy="10483"/>
                            <a:chOff x="1565" y="-10332"/>
                            <a:chExt cx="2" cy="10483"/>
                          </a:xfrm>
                        </wpg:grpSpPr>
                        <wps:wsp>
                          <wps:cNvPr id="8" name="Freeform 13"/>
                          <wps:cNvSpPr>
                            <a:spLocks/>
                          </wps:cNvSpPr>
                          <wps:spPr bwMode="auto">
                            <a:xfrm>
                              <a:off x="1565" y="-10332"/>
                              <a:ext cx="2" cy="10483"/>
                            </a:xfrm>
                            <a:custGeom>
                              <a:avLst/>
                              <a:gdLst>
                                <a:gd name="T0" fmla="+- 0 -10332 -10332"/>
                                <a:gd name="T1" fmla="*/ -10332 h 10483"/>
                                <a:gd name="T2" fmla="+- 0 150 -10332"/>
                                <a:gd name="T3" fmla="*/ 150 h 104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83">
                                  <a:moveTo>
                                    <a:pt x="0" y="0"/>
                                  </a:moveTo>
                                  <a:lnTo>
                                    <a:pt x="0" y="104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1560" y="155"/>
                            <a:ext cx="9372" cy="2"/>
                            <a:chOff x="1560" y="155"/>
                            <a:chExt cx="9372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1560" y="155"/>
                              <a:ext cx="9372" cy="2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9372"/>
                                <a:gd name="T2" fmla="+- 0 10932 1560"/>
                                <a:gd name="T3" fmla="*/ T2 w 93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2">
                                  <a:moveTo>
                                    <a:pt x="0" y="0"/>
                                  </a:moveTo>
                                  <a:lnTo>
                                    <a:pt x="937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5"/>
                        <wpg:cNvGrpSpPr>
                          <a:grpSpLocks/>
                        </wpg:cNvGrpSpPr>
                        <wpg:grpSpPr bwMode="auto">
                          <a:xfrm>
                            <a:off x="2595" y="-10332"/>
                            <a:ext cx="8334" cy="10483"/>
                            <a:chOff x="2595" y="-10332"/>
                            <a:chExt cx="8334" cy="10483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10927" y="-10332"/>
                              <a:ext cx="2" cy="10483"/>
                            </a:xfrm>
                            <a:custGeom>
                              <a:avLst/>
                              <a:gdLst>
                                <a:gd name="T0" fmla="+- 0 -10332 -10332"/>
                                <a:gd name="T1" fmla="*/ -10332 h 10483"/>
                                <a:gd name="T2" fmla="+- 0 150 -10332"/>
                                <a:gd name="T3" fmla="*/ 150 h 104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83">
                                  <a:moveTo>
                                    <a:pt x="0" y="0"/>
                                  </a:moveTo>
                                  <a:lnTo>
                                    <a:pt x="0" y="104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5" y="-9407"/>
                              <a:ext cx="7470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7B1DD9" w14:textId="77777777" w:rsidR="00E24BE4" w:rsidRPr="00D9286E" w:rsidRDefault="00892A2D" w:rsidP="004A4831">
                                <w:pPr>
                                  <w:spacing w:line="340" w:lineRule="exact"/>
                                  <w:jc w:val="center"/>
                                  <w:rPr>
                                    <w:rFonts w:ascii="標楷體" w:eastAsia="標楷體" w:hAnsi="標楷體" w:cs="標楷體"/>
                                    <w:sz w:val="36"/>
                                    <w:szCs w:val="36"/>
                                    <w:lang w:eastAsia="zh-TW"/>
                                  </w:rPr>
                                </w:pPr>
                                <w:r w:rsidRPr="00D9286E">
                                  <w:rPr>
                                    <w:rFonts w:ascii="標楷體" w:eastAsia="標楷體" w:hAnsi="標楷體" w:cs="標楷體"/>
                                    <w:b/>
                                    <w:bCs/>
                                    <w:spacing w:val="2"/>
                                    <w:w w:val="95"/>
                                    <w:sz w:val="36"/>
                                    <w:szCs w:val="36"/>
                                    <w:lang w:eastAsia="zh-TW"/>
                                  </w:rPr>
                                  <w:t>「</w:t>
                                </w:r>
                                <w:proofErr w:type="gramStart"/>
                                <w:r w:rsidR="00F81757" w:rsidRPr="00F81757">
                                  <w:rPr>
                                    <w:rFonts w:ascii="標楷體" w:eastAsia="標楷體" w:hAnsi="標楷體" w:cs="標楷體" w:hint="eastAsia"/>
                                    <w:b/>
                                    <w:bCs/>
                                    <w:w w:val="95"/>
                                    <w:sz w:val="36"/>
                                    <w:szCs w:val="36"/>
                                    <w:lang w:eastAsia="zh-TW"/>
                                  </w:rPr>
                                  <w:t>115</w:t>
                                </w:r>
                                <w:proofErr w:type="gramEnd"/>
                                <w:r w:rsidR="00F81757" w:rsidRPr="00F81757">
                                  <w:rPr>
                                    <w:rFonts w:ascii="標楷體" w:eastAsia="標楷體" w:hAnsi="標楷體" w:cs="標楷體" w:hint="eastAsia"/>
                                    <w:b/>
                                    <w:bCs/>
                                    <w:w w:val="95"/>
                                    <w:sz w:val="36"/>
                                    <w:szCs w:val="36"/>
                                    <w:lang w:eastAsia="zh-TW"/>
                                  </w:rPr>
                                  <w:t>年度高雄先鋒辦公室裝修統包工程案</w:t>
                                </w:r>
                                <w:r w:rsidRPr="00D9286E">
                                  <w:rPr>
                                    <w:rFonts w:ascii="標楷體" w:eastAsia="標楷體" w:hAnsi="標楷體" w:cs="標楷體"/>
                                    <w:b/>
                                    <w:bCs/>
                                    <w:w w:val="95"/>
                                    <w:sz w:val="36"/>
                                    <w:szCs w:val="36"/>
                                    <w:lang w:eastAsia="zh-TW"/>
                                  </w:rPr>
                                  <w:t>」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86" y="-8305"/>
                              <a:ext cx="1920" cy="7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436527" w14:textId="77777777" w:rsidR="00E24BE4" w:rsidRDefault="00892A2D">
                                <w:pPr>
                                  <w:spacing w:line="318" w:lineRule="exact"/>
                                  <w:jc w:val="center"/>
                                  <w:rPr>
                                    <w:rFonts w:ascii="標楷體" w:eastAsia="標楷體" w:hAnsi="標楷體" w:cs="標楷體"/>
                                    <w:sz w:val="32"/>
                                    <w:szCs w:val="32"/>
                                    <w:lang w:eastAsia="zh-TW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sz w:val="32"/>
                                    <w:szCs w:val="32"/>
                                    <w:lang w:eastAsia="zh-TW"/>
                                  </w:rPr>
                                  <w:t>服務建議書</w:t>
                                </w:r>
                              </w:p>
                              <w:p w14:paraId="5A8C65B4" w14:textId="77777777" w:rsidR="00E24BE4" w:rsidRDefault="00892A2D">
                                <w:pPr>
                                  <w:spacing w:line="417" w:lineRule="exact"/>
                                  <w:jc w:val="center"/>
                                  <w:rPr>
                                    <w:rFonts w:ascii="標楷體" w:eastAsia="標楷體" w:hAnsi="標楷體" w:cs="標楷體"/>
                                    <w:sz w:val="32"/>
                                    <w:szCs w:val="32"/>
                                    <w:lang w:eastAsia="zh-TW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w w:val="95"/>
                                    <w:sz w:val="32"/>
                                    <w:szCs w:val="32"/>
                                    <w:lang w:eastAsia="zh-TW"/>
                                  </w:rPr>
                                  <w:t>第○冊共○冊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95" y="-4340"/>
                              <a:ext cx="3204" cy="9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8BA781" w14:textId="77777777" w:rsidR="00E24BE4" w:rsidRDefault="00892A2D">
                                <w:pPr>
                                  <w:spacing w:line="399" w:lineRule="exact"/>
                                  <w:rPr>
                                    <w:rFonts w:ascii="標楷體" w:eastAsia="標楷體" w:hAnsi="標楷體" w:cs="標楷體"/>
                                    <w:sz w:val="40"/>
                                    <w:szCs w:val="40"/>
                                    <w:lang w:eastAsia="zh-TW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spacing w:val="-1"/>
                                    <w:sz w:val="40"/>
                                    <w:szCs w:val="40"/>
                                    <w:lang w:eastAsia="zh-TW"/>
                                  </w:rPr>
                                  <w:t>(投標廠商名稱)</w:t>
                                </w:r>
                              </w:p>
                              <w:p w14:paraId="71A601F0" w14:textId="77777777" w:rsidR="00E24BE4" w:rsidRDefault="00892A2D">
                                <w:pPr>
                                  <w:spacing w:line="522" w:lineRule="exact"/>
                                  <w:rPr>
                                    <w:rFonts w:ascii="標楷體" w:eastAsia="標楷體" w:hAnsi="標楷體" w:cs="標楷體"/>
                                    <w:sz w:val="40"/>
                                    <w:szCs w:val="40"/>
                                    <w:lang w:eastAsia="zh-TW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spacing w:val="-1"/>
                                    <w:sz w:val="40"/>
                                    <w:szCs w:val="40"/>
                                    <w:lang w:eastAsia="zh-TW"/>
                                  </w:rPr>
                                  <w:t>民國○年○月○日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0B547D" id="Group 4" o:spid="_x0000_s1026" style="position:absolute;margin-left:78pt;margin-top:1.25pt;width:468.6pt;height:524.7pt;z-index:-13672;mso-position-horizontal-relative:page" coordorigin="1560,-10337" coordsize="9372,10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">
                <v:group id="Group 14" o:spid="_x0000_s1027" style="position:absolute;left:1560;top:-10337;width:9372;height:2" coordorigin="1560,-10337" coordsize="9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5" o:spid="_x0000_s1028" style="position:absolute;left:1560;top:-10337;width:9372;height:2;visibility:visible;mso-wrap-style:square;v-text-anchor:top" coordsize="9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" path="m,l9372,e" filled="f" strokeweight=".58pt">
                    <v:path arrowok="t" o:connecttype="custom" o:connectlocs="0,0;9372,0" o:connectangles="0,0"/>
                  </v:shape>
                </v:group>
                <v:group id="Group 12" o:spid="_x0000_s1029" style="position:absolute;left:1565;top:-10332;width:2;height:10483" coordorigin="1565,-10332" coordsize="2,10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" o:spid="_x0000_s1030" style="position:absolute;left:1565;top:-10332;width:2;height:10483;visibility:visible;mso-wrap-style:square;v-text-anchor:top" coordsize="2,10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" path="m,l,10482e" filled="f" strokeweight=".58pt">
                    <v:path arrowok="t" o:connecttype="custom" o:connectlocs="0,-10332;0,150" o:connectangles="0,0"/>
                  </v:shape>
                </v:group>
                <v:group id="Group 10" o:spid="_x0000_s1031" style="position:absolute;left:1560;top:155;width:9372;height:2" coordorigin="1560,155" coordsize="9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1" o:spid="_x0000_s1032" style="position:absolute;left:1560;top:155;width:9372;height:2;visibility:visible;mso-wrap-style:square;v-text-anchor:top" coordsize="9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" path="m,l9372,e" filled="f" strokeweight=".20464mm">
                    <v:path arrowok="t" o:connecttype="custom" o:connectlocs="0,0;9372,0" o:connectangles="0,0"/>
                  </v:shape>
                </v:group>
                <v:group id="Group 5" o:spid="_x0000_s1033" style="position:absolute;left:2595;top:-10332;width:8334;height:10483" coordorigin="2595,-10332" coordsize="8334,10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9" o:spid="_x0000_s1034" style="position:absolute;left:10927;top:-10332;width:2;height:10483;visibility:visible;mso-wrap-style:square;v-text-anchor:top" coordsize="2,10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" path="m,l,10482e" filled="f" strokeweight=".58pt">
                    <v:path arrowok="t" o:connecttype="custom" o:connectlocs="0,-10332;0,15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35" type="#_x0000_t202" style="position:absolute;left:2595;top:-9407;width:7470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14:paraId="557B1DD9" w14:textId="77777777" w:rsidR="00E24BE4" w:rsidRPr="00D9286E" w:rsidRDefault="00892A2D" w:rsidP="004A4831">
                          <w:pPr>
                            <w:spacing w:line="340" w:lineRule="exact"/>
                            <w:jc w:val="center"/>
                            <w:rPr>
                              <w:rFonts w:ascii="標楷體" w:eastAsia="標楷體" w:hAnsi="標楷體" w:cs="標楷體"/>
                              <w:sz w:val="36"/>
                              <w:szCs w:val="36"/>
                              <w:lang w:eastAsia="zh-TW"/>
                            </w:rPr>
                          </w:pPr>
                          <w:r w:rsidRPr="00D9286E">
                            <w:rPr>
                              <w:rFonts w:ascii="標楷體" w:eastAsia="標楷體" w:hAnsi="標楷體" w:cs="標楷體"/>
                              <w:b/>
                              <w:bCs/>
                              <w:spacing w:val="2"/>
                              <w:w w:val="95"/>
                              <w:sz w:val="36"/>
                              <w:szCs w:val="36"/>
                              <w:lang w:eastAsia="zh-TW"/>
                            </w:rPr>
                            <w:t>「</w:t>
                          </w:r>
                          <w:proofErr w:type="gramStart"/>
                          <w:r w:rsidR="00F81757" w:rsidRPr="00F81757">
                            <w:rPr>
                              <w:rFonts w:ascii="標楷體" w:eastAsia="標楷體" w:hAnsi="標楷體" w:cs="標楷體" w:hint="eastAsia"/>
                              <w:b/>
                              <w:bCs/>
                              <w:w w:val="95"/>
                              <w:sz w:val="36"/>
                              <w:szCs w:val="36"/>
                              <w:lang w:eastAsia="zh-TW"/>
                            </w:rPr>
                            <w:t>115</w:t>
                          </w:r>
                          <w:proofErr w:type="gramEnd"/>
                          <w:r w:rsidR="00F81757" w:rsidRPr="00F81757">
                            <w:rPr>
                              <w:rFonts w:ascii="標楷體" w:eastAsia="標楷體" w:hAnsi="標楷體" w:cs="標楷體" w:hint="eastAsia"/>
                              <w:b/>
                              <w:bCs/>
                              <w:w w:val="95"/>
                              <w:sz w:val="36"/>
                              <w:szCs w:val="36"/>
                              <w:lang w:eastAsia="zh-TW"/>
                            </w:rPr>
                            <w:t>年度高雄先鋒辦公室裝修統包工程案</w:t>
                          </w:r>
                          <w:r w:rsidRPr="00D9286E">
                            <w:rPr>
                              <w:rFonts w:ascii="標楷體" w:eastAsia="標楷體" w:hAnsi="標楷體" w:cs="標楷體"/>
                              <w:b/>
                              <w:bCs/>
                              <w:w w:val="95"/>
                              <w:sz w:val="36"/>
                              <w:szCs w:val="36"/>
                              <w:lang w:eastAsia="zh-TW"/>
                            </w:rPr>
                            <w:t>」</w:t>
                          </w:r>
                        </w:p>
                      </w:txbxContent>
                    </v:textbox>
                  </v:shape>
                  <v:shape id="Text Box 7" o:spid="_x0000_s1036" type="#_x0000_t202" style="position:absolute;left:5286;top:-8305;width:1920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14:paraId="5E436527" w14:textId="77777777" w:rsidR="00E24BE4" w:rsidRDefault="00892A2D">
                          <w:pPr>
                            <w:spacing w:line="318" w:lineRule="exact"/>
                            <w:jc w:val="center"/>
                            <w:rPr>
                              <w:rFonts w:ascii="標楷體" w:eastAsia="標楷體" w:hAnsi="標楷體" w:cs="標楷體"/>
                              <w:sz w:val="32"/>
                              <w:szCs w:val="32"/>
                              <w:lang w:eastAsia="zh-TW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sz w:val="32"/>
                              <w:szCs w:val="32"/>
                              <w:lang w:eastAsia="zh-TW"/>
                            </w:rPr>
                            <w:t>服務建議書</w:t>
                          </w:r>
                        </w:p>
                        <w:p w14:paraId="5A8C65B4" w14:textId="77777777" w:rsidR="00E24BE4" w:rsidRDefault="00892A2D">
                          <w:pPr>
                            <w:spacing w:line="417" w:lineRule="exact"/>
                            <w:jc w:val="center"/>
                            <w:rPr>
                              <w:rFonts w:ascii="標楷體" w:eastAsia="標楷體" w:hAnsi="標楷體" w:cs="標楷體"/>
                              <w:sz w:val="32"/>
                              <w:szCs w:val="32"/>
                              <w:lang w:eastAsia="zh-TW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w w:val="95"/>
                              <w:sz w:val="32"/>
                              <w:szCs w:val="32"/>
                              <w:lang w:eastAsia="zh-TW"/>
                            </w:rPr>
                            <w:t>第○冊共○冊</w:t>
                          </w:r>
                        </w:p>
                      </w:txbxContent>
                    </v:textbox>
                  </v:shape>
                  <v:shape id="Text Box 6" o:spid="_x0000_s1037" type="#_x0000_t202" style="position:absolute;left:4595;top:-4340;width:3204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14:paraId="7D8BA781" w14:textId="77777777" w:rsidR="00E24BE4" w:rsidRDefault="00892A2D">
                          <w:pPr>
                            <w:spacing w:line="399" w:lineRule="exact"/>
                            <w:rPr>
                              <w:rFonts w:ascii="標楷體" w:eastAsia="標楷體" w:hAnsi="標楷體" w:cs="標楷體"/>
                              <w:sz w:val="40"/>
                              <w:szCs w:val="40"/>
                              <w:lang w:eastAsia="zh-TW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spacing w:val="-1"/>
                              <w:sz w:val="40"/>
                              <w:szCs w:val="40"/>
                              <w:lang w:eastAsia="zh-TW"/>
                            </w:rPr>
                            <w:t>(投標廠商名稱)</w:t>
                          </w:r>
                        </w:p>
                        <w:p w14:paraId="71A601F0" w14:textId="77777777" w:rsidR="00E24BE4" w:rsidRDefault="00892A2D">
                          <w:pPr>
                            <w:spacing w:line="522" w:lineRule="exact"/>
                            <w:rPr>
                              <w:rFonts w:ascii="標楷體" w:eastAsia="標楷體" w:hAnsi="標楷體" w:cs="標楷體"/>
                              <w:sz w:val="40"/>
                              <w:szCs w:val="40"/>
                              <w:lang w:eastAsia="zh-TW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spacing w:val="-1"/>
                              <w:sz w:val="40"/>
                              <w:szCs w:val="40"/>
                              <w:lang w:eastAsia="zh-TW"/>
                            </w:rPr>
                            <w:t>民國○年○月○日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3E9F601A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0336A402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623E9D0B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171B914F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17A233CE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44AA30D7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50207B20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09205E5C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39D099D5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12AA52E1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2B3A34B1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7304318E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  <w:lang w:eastAsia="zh-TW"/>
        </w:rPr>
      </w:pPr>
    </w:p>
    <w:p w14:paraId="02EE0AD4" w14:textId="77777777" w:rsidR="00E24BE4" w:rsidRPr="00D750C6" w:rsidRDefault="00E24BE4">
      <w:pPr>
        <w:spacing w:before="1"/>
        <w:rPr>
          <w:rFonts w:ascii="標楷體" w:eastAsia="標楷體" w:hAnsi="標楷體" w:cs="標楷體"/>
          <w:b/>
          <w:bCs/>
          <w:sz w:val="13"/>
          <w:szCs w:val="13"/>
          <w:lang w:eastAsia="zh-TW"/>
        </w:rPr>
      </w:pPr>
    </w:p>
    <w:tbl>
      <w:tblPr>
        <w:tblStyle w:val="TableNormal"/>
        <w:tblW w:w="0" w:type="auto"/>
        <w:tblInd w:w="1228" w:type="dxa"/>
        <w:tblLayout w:type="fixed"/>
        <w:tblLook w:val="01E0" w:firstRow="1" w:lastRow="1" w:firstColumn="1" w:lastColumn="1" w:noHBand="0" w:noVBand="0"/>
      </w:tblPr>
      <w:tblGrid>
        <w:gridCol w:w="3243"/>
        <w:gridCol w:w="3358"/>
      </w:tblGrid>
      <w:tr w:rsidR="00D750C6" w:rsidRPr="00D750C6" w14:paraId="2576B35C" w14:textId="77777777">
        <w:trPr>
          <w:trHeight w:hRule="exact" w:val="374"/>
        </w:trPr>
        <w:tc>
          <w:tcPr>
            <w:tcW w:w="3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20C69" w14:textId="77777777" w:rsidR="00E24BE4" w:rsidRPr="00D750C6" w:rsidRDefault="00892A2D">
            <w:pPr>
              <w:pStyle w:val="TableParagraph"/>
              <w:spacing w:line="321" w:lineRule="exact"/>
              <w:ind w:left="774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 w:rsidRPr="00D750C6"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投標廠商印鑑</w:t>
            </w:r>
            <w:proofErr w:type="spellEnd"/>
          </w:p>
        </w:tc>
        <w:tc>
          <w:tcPr>
            <w:tcW w:w="3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2BDC4" w14:textId="77777777" w:rsidR="00E24BE4" w:rsidRPr="00D750C6" w:rsidRDefault="00892A2D">
            <w:pPr>
              <w:pStyle w:val="TableParagraph"/>
              <w:spacing w:line="321" w:lineRule="exact"/>
              <w:ind w:left="973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 w:rsidRPr="00D750C6"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負責人印鑑</w:t>
            </w:r>
            <w:proofErr w:type="spellEnd"/>
          </w:p>
        </w:tc>
      </w:tr>
      <w:tr w:rsidR="00E24BE4" w:rsidRPr="00D750C6" w14:paraId="3DE9EAD9" w14:textId="77777777">
        <w:trPr>
          <w:trHeight w:hRule="exact" w:val="1750"/>
        </w:trPr>
        <w:tc>
          <w:tcPr>
            <w:tcW w:w="3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B88C0" w14:textId="77777777" w:rsidR="00E24BE4" w:rsidRPr="00D750C6" w:rsidRDefault="00E24BE4"/>
        </w:tc>
        <w:tc>
          <w:tcPr>
            <w:tcW w:w="3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9FFDE" w14:textId="77777777" w:rsidR="00E24BE4" w:rsidRPr="00D750C6" w:rsidRDefault="00E24BE4"/>
        </w:tc>
      </w:tr>
    </w:tbl>
    <w:p w14:paraId="51E362C5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1B50F48A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0BC204DD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2D4144A3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3BF2FD74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73F2159E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29343D5E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54231970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6193B2CE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7A3F6FDC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6EB341C1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6DEE8C9C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7395347B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3E0B3D9B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504744F1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592C9F07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1FDDA257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14A9B26F" w14:textId="77777777" w:rsidR="00E24BE4" w:rsidRPr="00D750C6" w:rsidRDefault="00E24BE4">
      <w:pPr>
        <w:rPr>
          <w:rFonts w:ascii="標楷體" w:eastAsia="標楷體" w:hAnsi="標楷體" w:cs="標楷體"/>
          <w:b/>
          <w:bCs/>
          <w:sz w:val="20"/>
          <w:szCs w:val="20"/>
        </w:rPr>
      </w:pPr>
    </w:p>
    <w:p w14:paraId="4D2F0319" w14:textId="77777777" w:rsidR="00E24BE4" w:rsidRPr="00D750C6" w:rsidRDefault="00892A2D">
      <w:pPr>
        <w:spacing w:before="172"/>
        <w:ind w:left="108"/>
        <w:rPr>
          <w:rFonts w:ascii="標楷體" w:eastAsia="標楷體" w:hAnsi="標楷體" w:cs="標楷體"/>
          <w:sz w:val="32"/>
          <w:szCs w:val="32"/>
          <w:lang w:eastAsia="zh-TW"/>
        </w:rPr>
      </w:pPr>
      <w:r w:rsidRPr="00D750C6">
        <w:rPr>
          <w:rFonts w:ascii="標楷體" w:eastAsia="標楷體" w:hAnsi="標楷體" w:cs="標楷體"/>
          <w:sz w:val="32"/>
          <w:szCs w:val="32"/>
          <w:lang w:eastAsia="zh-TW"/>
        </w:rPr>
        <w:t>【本簽核頁請置於服務建議書封面內頁】</w:t>
      </w:r>
    </w:p>
    <w:p w14:paraId="1F96A775" w14:textId="77777777" w:rsidR="00E24BE4" w:rsidRPr="00D750C6" w:rsidRDefault="00E24BE4">
      <w:pPr>
        <w:rPr>
          <w:rFonts w:ascii="標楷體" w:eastAsia="標楷體" w:hAnsi="標楷體" w:cs="標楷體"/>
          <w:sz w:val="32"/>
          <w:szCs w:val="32"/>
          <w:lang w:eastAsia="zh-TW"/>
        </w:rPr>
        <w:sectPr w:rsidR="00E24BE4" w:rsidRPr="00D750C6">
          <w:footerReference w:type="default" r:id="rId8"/>
          <w:pgSz w:w="11910" w:h="16840"/>
          <w:pgMar w:top="980" w:right="860" w:bottom="980" w:left="1440" w:header="0" w:footer="786" w:gutter="0"/>
          <w:pgNumType w:start="1"/>
          <w:cols w:space="720"/>
        </w:sectPr>
      </w:pPr>
    </w:p>
    <w:p w14:paraId="71A2F104" w14:textId="77777777" w:rsidR="00A054C4" w:rsidRPr="00D750C6" w:rsidRDefault="00892A2D" w:rsidP="00C40E3E">
      <w:pPr>
        <w:spacing w:before="1" w:line="276" w:lineRule="auto"/>
        <w:ind w:left="1330" w:right="21" w:hanging="1222"/>
        <w:rPr>
          <w:rFonts w:ascii="標楷體" w:eastAsia="標楷體" w:hAnsi="標楷體" w:cs="標楷體"/>
          <w:b/>
          <w:bCs/>
          <w:w w:val="99"/>
          <w:sz w:val="24"/>
          <w:szCs w:val="24"/>
          <w:lang w:eastAsia="zh-TW"/>
        </w:rPr>
      </w:pPr>
      <w:r w:rsidRPr="00D750C6">
        <w:rPr>
          <w:rFonts w:ascii="標楷體" w:eastAsia="標楷體" w:hAnsi="標楷體" w:cs="Times New Roman"/>
          <w:b/>
          <w:bCs/>
          <w:spacing w:val="-60"/>
          <w:sz w:val="24"/>
          <w:szCs w:val="24"/>
          <w:u w:val="single" w:color="000000"/>
          <w:lang w:eastAsia="zh-TW"/>
        </w:rPr>
        <w:t xml:space="preserve"> </w:t>
      </w:r>
      <w:r w:rsidRPr="00D750C6">
        <w:rPr>
          <w:rFonts w:ascii="標楷體" w:eastAsia="標楷體" w:hAnsi="標楷體" w:cs="標楷體"/>
          <w:b/>
          <w:bCs/>
          <w:w w:val="95"/>
          <w:sz w:val="24"/>
          <w:szCs w:val="24"/>
          <w:u w:val="single" w:color="000000"/>
          <w:lang w:eastAsia="zh-TW"/>
        </w:rPr>
        <w:t>服務建議書內容要求(依評選項目順序列舉)</w:t>
      </w:r>
      <w:r w:rsidRPr="00D750C6">
        <w:rPr>
          <w:rFonts w:ascii="標楷體" w:eastAsia="標楷體" w:hAnsi="標楷體" w:cs="標楷體"/>
          <w:b/>
          <w:bCs/>
          <w:w w:val="99"/>
          <w:sz w:val="24"/>
          <w:szCs w:val="24"/>
          <w:lang w:eastAsia="zh-TW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566"/>
      </w:tblGrid>
      <w:tr w:rsidR="00D750C6" w:rsidRPr="00D750C6" w14:paraId="31A2D1AD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B87" w14:textId="77777777" w:rsidR="00E76BCA" w:rsidRPr="00E45E64" w:rsidRDefault="00E76BCA" w:rsidP="008A7677">
            <w:pPr>
              <w:pStyle w:val="ab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E45E64">
              <w:rPr>
                <w:rFonts w:ascii="標楷體" w:eastAsia="標楷體" w:hAnsi="標楷體" w:hint="eastAsia"/>
                <w:sz w:val="24"/>
                <w:szCs w:val="24"/>
              </w:rPr>
              <w:t>評選項目</w:t>
            </w:r>
            <w:proofErr w:type="gramStart"/>
            <w:r w:rsidRPr="00E45E64">
              <w:rPr>
                <w:rFonts w:ascii="標楷體" w:eastAsia="標楷體" w:hAnsi="標楷體" w:hint="eastAsia"/>
                <w:sz w:val="24"/>
                <w:szCs w:val="24"/>
              </w:rPr>
              <w:t>及</w:t>
            </w:r>
            <w:proofErr w:type="spellEnd"/>
            <w:r w:rsidR="00E94BB8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子項</w:t>
            </w:r>
            <w:proofErr w:type="gramEnd"/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A44C" w14:textId="77777777" w:rsidR="00E76BCA" w:rsidRPr="00E45E64" w:rsidRDefault="00E76BCA" w:rsidP="008A7677">
            <w:pPr>
              <w:pStyle w:val="ab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E45E64">
              <w:rPr>
                <w:rFonts w:ascii="標楷體" w:eastAsia="標楷體" w:hAnsi="標楷體" w:hint="eastAsia"/>
                <w:sz w:val="24"/>
                <w:szCs w:val="24"/>
              </w:rPr>
              <w:t>內容摘要</w:t>
            </w:r>
            <w:proofErr w:type="spellEnd"/>
          </w:p>
        </w:tc>
      </w:tr>
      <w:tr w:rsidR="00D750C6" w:rsidRPr="00D750C6" w14:paraId="51ED24D7" w14:textId="77777777" w:rsidTr="008A7677">
        <w:trPr>
          <w:trHeight w:val="57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29A10" w14:textId="77777777" w:rsidR="00E76BCA" w:rsidRPr="00E45E64" w:rsidRDefault="00E76BCA" w:rsidP="00404EEF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一、</w:t>
            </w:r>
            <w:r w:rsidR="00E45E64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廠商資格、經驗與實績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(1</w:t>
            </w:r>
            <w:r w:rsidR="00404EEF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5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%)</w:t>
            </w:r>
          </w:p>
        </w:tc>
      </w:tr>
      <w:tr w:rsidR="00D750C6" w:rsidRPr="00D750C6" w14:paraId="7B81A108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1B75" w14:textId="77777777" w:rsidR="00E45E64" w:rsidRPr="00E45E64" w:rsidRDefault="00E45E64" w:rsidP="00E45E64">
            <w:pPr>
              <w:numPr>
                <w:ilvl w:val="0"/>
                <w:numId w:val="15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廠商合法室內裝修業登記證、公司規模、信譽、財務狀況。</w:t>
            </w:r>
          </w:p>
          <w:p w14:paraId="6C4918B0" w14:textId="77777777" w:rsidR="00E45E64" w:rsidRPr="00E45E64" w:rsidRDefault="00E45E64" w:rsidP="00E45E64">
            <w:pPr>
              <w:numPr>
                <w:ilvl w:val="0"/>
                <w:numId w:val="15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團隊專業能力、證照及分工</w:t>
            </w:r>
          </w:p>
          <w:p w14:paraId="4B451930" w14:textId="77777777" w:rsidR="001479DF" w:rsidRPr="00E45E64" w:rsidRDefault="00E45E64" w:rsidP="00E45E64">
            <w:pPr>
              <w:numPr>
                <w:ilvl w:val="0"/>
                <w:numId w:val="15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過去類似案件的設計風格、施工品質、客戶滿意度等履約實績。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2D04" w14:textId="77777777" w:rsidR="00E76BCA" w:rsidRPr="00E45E64" w:rsidRDefault="00E76BCA" w:rsidP="000678D7">
            <w:pPr>
              <w:numPr>
                <w:ilvl w:val="0"/>
                <w:numId w:val="34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有否參考本案建議之服務建議書之內容、格式或範例書寫。詳見服務建議書之目錄。</w:t>
            </w:r>
          </w:p>
          <w:p w14:paraId="309FBF7B" w14:textId="77777777" w:rsidR="00E76BCA" w:rsidRPr="00E45E64" w:rsidRDefault="00E76BCA" w:rsidP="000678D7">
            <w:pPr>
              <w:numPr>
                <w:ilvl w:val="0"/>
                <w:numId w:val="34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詳請參閱</w:t>
            </w:r>
            <w:proofErr w:type="gramEnd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服務建議書○頁。</w:t>
            </w:r>
            <w:r w:rsidRPr="00E45E64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proofErr w:type="spellStart"/>
            <w:r w:rsidRPr="00E45E64">
              <w:rPr>
                <w:rFonts w:ascii="標楷體" w:eastAsia="標楷體" w:hAnsi="標楷體" w:hint="eastAsia"/>
                <w:sz w:val="24"/>
                <w:szCs w:val="24"/>
              </w:rPr>
              <w:t>或附件○至附件</w:t>
            </w:r>
            <w:proofErr w:type="spellEnd"/>
            <w:r w:rsidRPr="00E45E64">
              <w:rPr>
                <w:rFonts w:ascii="標楷體" w:eastAsia="標楷體" w:hAnsi="標楷體" w:hint="eastAsia"/>
                <w:sz w:val="24"/>
                <w:szCs w:val="24"/>
              </w:rPr>
              <w:t>○)</w:t>
            </w:r>
          </w:p>
        </w:tc>
      </w:tr>
      <w:tr w:rsidR="00D750C6" w:rsidRPr="00D750C6" w14:paraId="52BE3E8A" w14:textId="77777777" w:rsidTr="008A7677">
        <w:trPr>
          <w:trHeight w:val="57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9775" w14:textId="7570C287" w:rsidR="00E76BCA" w:rsidRPr="00E45E64" w:rsidRDefault="00E76BCA" w:rsidP="000836A1">
            <w:pPr>
              <w:adjustRightInd w:val="0"/>
              <w:snapToGrid w:val="0"/>
              <w:spacing w:beforeLines="20" w:before="48" w:afterLines="20" w:after="48" w:line="260" w:lineRule="exact"/>
              <w:ind w:left="254" w:hangingChars="106" w:hanging="25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二、</w:t>
            </w:r>
            <w:r w:rsidR="00E45E64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設計規劃與創意</w:t>
            </w:r>
            <w:r w:rsidR="000836A1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(對</w:t>
            </w:r>
            <w:r w:rsidR="005320D0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本案</w:t>
            </w:r>
            <w:r w:rsidR="000836A1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瞭解的程度)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(2</w:t>
            </w:r>
            <w:r w:rsidR="00EE3B0B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5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%)</w:t>
            </w:r>
          </w:p>
        </w:tc>
      </w:tr>
      <w:tr w:rsidR="00D750C6" w:rsidRPr="00D750C6" w14:paraId="3CBB8E0D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2892" w14:textId="77777777" w:rsidR="00E76BCA" w:rsidRPr="00E45E64" w:rsidRDefault="00E45E64" w:rsidP="00E45E64">
            <w:pPr>
              <w:numPr>
                <w:ilvl w:val="0"/>
                <w:numId w:val="33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設計概念是否符合需求，是否具備創意與獨特性。</w:t>
            </w:r>
          </w:p>
          <w:p w14:paraId="218B4D38" w14:textId="77777777" w:rsidR="000836A1" w:rsidRPr="00E45E64" w:rsidRDefault="00E45E64" w:rsidP="00E45E64">
            <w:pPr>
              <w:numPr>
                <w:ilvl w:val="0"/>
                <w:numId w:val="33"/>
              </w:numPr>
              <w:spacing w:line="0" w:lineRule="atLeast"/>
              <w:rPr>
                <w:rFonts w:ascii="標楷體" w:eastAsia="標楷體" w:hAnsi="標楷體"/>
                <w:bCs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空間規劃是否流暢、動線是否合理，收納機能規劃是否周全。</w:t>
            </w:r>
          </w:p>
          <w:p w14:paraId="781E318F" w14:textId="77777777" w:rsidR="00E45E64" w:rsidRPr="00E45E64" w:rsidRDefault="00E45E64" w:rsidP="00E45E64">
            <w:pPr>
              <w:numPr>
                <w:ilvl w:val="0"/>
                <w:numId w:val="33"/>
              </w:numPr>
              <w:spacing w:line="0" w:lineRule="atLeast"/>
              <w:rPr>
                <w:rFonts w:ascii="標楷體" w:eastAsia="標楷體" w:hAnsi="標楷體"/>
                <w:bCs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整體設計風格是否一致，配色、材質搭配及氛圍營造是否成功。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4172" w14:textId="77777777" w:rsidR="00E76BCA" w:rsidRPr="00E45E64" w:rsidRDefault="00E76BCA" w:rsidP="00FD533D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proofErr w:type="gramStart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詳請參閱</w:t>
            </w:r>
            <w:proofErr w:type="gramEnd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服務建議書○頁。(或附件○至附件○)</w:t>
            </w:r>
          </w:p>
        </w:tc>
      </w:tr>
      <w:tr w:rsidR="00D750C6" w:rsidRPr="00D750C6" w14:paraId="3BBA9649" w14:textId="77777777" w:rsidTr="008A7677">
        <w:trPr>
          <w:trHeight w:val="57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682F" w14:textId="053BC096" w:rsidR="001479DF" w:rsidRPr="00E45E64" w:rsidRDefault="001479DF" w:rsidP="00881DC9">
            <w:pPr>
              <w:adjustRightInd w:val="0"/>
              <w:snapToGrid w:val="0"/>
              <w:spacing w:beforeLines="20" w:before="48" w:afterLines="20" w:after="48" w:line="260" w:lineRule="exact"/>
              <w:ind w:left="254" w:hangingChars="106" w:hanging="25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三、</w:t>
            </w:r>
            <w:r w:rsidR="00E45E64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施工品質與管理計畫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</w:t>
            </w:r>
            <w:r w:rsidR="00EE3B0B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22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%)</w:t>
            </w:r>
          </w:p>
        </w:tc>
      </w:tr>
      <w:tr w:rsidR="00D750C6" w:rsidRPr="00D750C6" w14:paraId="3F3EAD73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45BE" w14:textId="77777777" w:rsidR="0041101A" w:rsidRPr="00E45E64" w:rsidRDefault="00E45E64" w:rsidP="00E45E64">
            <w:pPr>
              <w:numPr>
                <w:ilvl w:val="0"/>
                <w:numId w:val="41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提出期程規劃、確保工程進度不延遲的管理計畫及監督施工品質管理。</w:t>
            </w:r>
          </w:p>
          <w:p w14:paraId="0A943EA0" w14:textId="77777777" w:rsidR="001479DF" w:rsidRPr="00E45E64" w:rsidRDefault="00E45E64" w:rsidP="00E45E64">
            <w:pPr>
              <w:numPr>
                <w:ilvl w:val="0"/>
                <w:numId w:val="41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對重要工項（如水電、空調）是否有具體、詳細的施作計畫。</w:t>
            </w:r>
          </w:p>
          <w:p w14:paraId="7433473B" w14:textId="77777777" w:rsidR="00D66F6A" w:rsidRPr="00E45E64" w:rsidRDefault="00E45E64" w:rsidP="00E45E64">
            <w:pPr>
              <w:numPr>
                <w:ilvl w:val="0"/>
                <w:numId w:val="41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建材與設備（如廠牌、規格）的選用是否合理，是否符合預期標準。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991C" w14:textId="77777777" w:rsidR="001479DF" w:rsidRPr="00E45E64" w:rsidRDefault="001479DF" w:rsidP="00FD533D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proofErr w:type="gramStart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詳請參閱</w:t>
            </w:r>
            <w:proofErr w:type="gramEnd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服務建議書○頁。</w:t>
            </w:r>
          </w:p>
        </w:tc>
      </w:tr>
      <w:tr w:rsidR="00D750C6" w:rsidRPr="00D750C6" w14:paraId="6CC8B8F3" w14:textId="77777777" w:rsidTr="008A7677">
        <w:trPr>
          <w:trHeight w:val="57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EC5E" w14:textId="25B912A4" w:rsidR="004A1712" w:rsidRPr="00E45E64" w:rsidRDefault="002A6455" w:rsidP="00881DC9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  <w:bCs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bCs/>
                <w:sz w:val="24"/>
                <w:szCs w:val="24"/>
                <w:lang w:eastAsia="zh-TW"/>
              </w:rPr>
              <w:t>四</w:t>
            </w:r>
            <w:r w:rsidR="004A1712" w:rsidRPr="00E45E64">
              <w:rPr>
                <w:rFonts w:ascii="標楷體" w:eastAsia="標楷體" w:hAnsi="標楷體" w:hint="eastAsia"/>
                <w:bCs/>
                <w:sz w:val="24"/>
                <w:szCs w:val="24"/>
                <w:lang w:eastAsia="zh-TW"/>
              </w:rPr>
              <w:t>、</w:t>
            </w:r>
            <w:r w:rsidR="00605F00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價格之完整性及合理性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</w:t>
            </w:r>
            <w:r w:rsidR="00B05F71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3</w:t>
            </w:r>
            <w:r w:rsidR="00EE3B0B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0</w:t>
            </w:r>
            <w:r w:rsidR="003A7205"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%)</w:t>
            </w:r>
          </w:p>
        </w:tc>
      </w:tr>
      <w:tr w:rsidR="00D750C6" w:rsidRPr="00D750C6" w14:paraId="4C7657D9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2435" w14:textId="77777777" w:rsidR="001479DF" w:rsidRPr="00E45E64" w:rsidRDefault="00240B43" w:rsidP="00240B43">
            <w:pPr>
              <w:numPr>
                <w:ilvl w:val="0"/>
                <w:numId w:val="42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價格組成之合理性、正確性、完整性</w:t>
            </w:r>
          </w:p>
          <w:p w14:paraId="2EB5EEAE" w14:textId="77777777" w:rsidR="00A00FC2" w:rsidRPr="00E45E64" w:rsidRDefault="002A6455" w:rsidP="00240B43">
            <w:pPr>
              <w:numPr>
                <w:ilvl w:val="0"/>
                <w:numId w:val="42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項目詳實清楚程度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5292" w14:textId="77777777" w:rsidR="00A00FC2" w:rsidRPr="00E45E64" w:rsidRDefault="00A00FC2" w:rsidP="00A00FC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bCs/>
                <w:sz w:val="24"/>
                <w:szCs w:val="24"/>
                <w:lang w:eastAsia="zh-TW"/>
              </w:rPr>
            </w:pPr>
            <w:proofErr w:type="gramStart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詳請參閱</w:t>
            </w:r>
            <w:proofErr w:type="gramEnd"/>
            <w:r w:rsidRPr="00E45E64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服務建議書○頁。</w:t>
            </w:r>
          </w:p>
        </w:tc>
      </w:tr>
      <w:tr w:rsidR="002047E2" w:rsidRPr="002047E2" w14:paraId="048D6640" w14:textId="77777777" w:rsidTr="008A7677">
        <w:trPr>
          <w:trHeight w:val="57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EB22" w14:textId="77777777" w:rsidR="00703CFB" w:rsidRPr="002047E2" w:rsidRDefault="002A6455" w:rsidP="00B05F71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五</w:t>
            </w:r>
            <w:r w:rsidR="00703CFB"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、</w:t>
            </w: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創意</w:t>
            </w:r>
            <w:r w:rsidR="00B05F71"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與</w:t>
            </w: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加值</w:t>
            </w:r>
            <w:r w:rsidR="003A7205"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</w:t>
            </w:r>
            <w:r w:rsidR="00E45E64" w:rsidRPr="002047E2">
              <w:rPr>
                <w:rFonts w:ascii="標楷體" w:eastAsia="標楷體" w:hAnsi="標楷體"/>
                <w:sz w:val="24"/>
                <w:szCs w:val="24"/>
                <w:lang w:eastAsia="zh-TW"/>
              </w:rPr>
              <w:t>2</w:t>
            </w:r>
            <w:r w:rsidR="003A7205"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%)</w:t>
            </w:r>
          </w:p>
        </w:tc>
      </w:tr>
      <w:tr w:rsidR="002047E2" w:rsidRPr="002047E2" w14:paraId="2A852289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5222" w14:textId="77777777" w:rsidR="008D675C" w:rsidRPr="002047E2" w:rsidRDefault="002A6455" w:rsidP="000B5C5A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創意與優於規範加值。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B49F" w14:textId="77777777" w:rsidR="008D675C" w:rsidRPr="002047E2" w:rsidRDefault="00703CFB" w:rsidP="00A00FC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proofErr w:type="gramStart"/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詳請參閱</w:t>
            </w:r>
            <w:proofErr w:type="gramEnd"/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服務建議書○頁。</w:t>
            </w:r>
          </w:p>
        </w:tc>
      </w:tr>
      <w:tr w:rsidR="002047E2" w:rsidRPr="002047E2" w14:paraId="43D3B16F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B564" w14:textId="335A429B" w:rsidR="00404EEF" w:rsidRPr="002047E2" w:rsidRDefault="00404EEF" w:rsidP="00E45E64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六、</w:t>
            </w:r>
            <w:proofErr w:type="spellStart"/>
            <w:r w:rsidRPr="002047E2">
              <w:rPr>
                <w:rFonts w:ascii="標楷體" w:eastAsia="標楷體" w:hAnsi="標楷體" w:hint="eastAsia"/>
                <w:sz w:val="24"/>
                <w:szCs w:val="24"/>
              </w:rPr>
              <w:t>簡報及答</w:t>
            </w:r>
            <w:proofErr w:type="gramStart"/>
            <w:r w:rsidRPr="002047E2">
              <w:rPr>
                <w:rFonts w:ascii="標楷體" w:eastAsia="標楷體" w:hAnsi="標楷體" w:hint="eastAsia"/>
                <w:sz w:val="24"/>
                <w:szCs w:val="24"/>
              </w:rPr>
              <w:t>詢</w:t>
            </w:r>
            <w:proofErr w:type="spellEnd"/>
            <w:proofErr w:type="gramEnd"/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</w:t>
            </w:r>
            <w:r w:rsidR="00EE3B0B"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6</w:t>
            </w: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%)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8C13" w14:textId="77777777" w:rsidR="00404EEF" w:rsidRPr="002047E2" w:rsidRDefault="00404EEF" w:rsidP="00A00FC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2047E2" w:rsidRPr="002047E2" w14:paraId="28B86E24" w14:textId="77777777" w:rsidTr="008A7677">
        <w:trPr>
          <w:trHeight w:val="57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C4F8" w14:textId="77777777" w:rsidR="00E45E64" w:rsidRPr="002047E2" w:rsidRDefault="00E45E64" w:rsidP="00E45E64">
            <w:pPr>
              <w:pStyle w:val="a5"/>
              <w:numPr>
                <w:ilvl w:val="0"/>
                <w:numId w:val="44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簡報內容是否具體詳實、表達是否流暢，是否能掌握設計核心。</w:t>
            </w:r>
          </w:p>
          <w:p w14:paraId="6E73292B" w14:textId="77777777" w:rsidR="00E45E64" w:rsidRPr="002047E2" w:rsidRDefault="00E45E64" w:rsidP="00E45E64">
            <w:pPr>
              <w:pStyle w:val="a5"/>
              <w:numPr>
                <w:ilvl w:val="0"/>
                <w:numId w:val="44"/>
              </w:numPr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2047E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回答評選委員提問時是否專業且中肯，是否能有效回應問題。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56F9" w14:textId="77777777" w:rsidR="00E45E64" w:rsidRPr="002047E2" w:rsidRDefault="00E45E64" w:rsidP="00A00FC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</w:tbl>
    <w:p w14:paraId="46663332" w14:textId="77777777" w:rsidR="00E76BCA" w:rsidRPr="002047E2" w:rsidRDefault="00E76BCA" w:rsidP="00A44A78">
      <w:pPr>
        <w:tabs>
          <w:tab w:val="left" w:pos="567"/>
        </w:tabs>
        <w:spacing w:before="1" w:line="276" w:lineRule="auto"/>
        <w:ind w:left="1330" w:right="4773" w:hanging="1222"/>
        <w:rPr>
          <w:rFonts w:ascii="標楷體" w:eastAsia="標楷體" w:hAnsi="標楷體" w:cs="標楷體"/>
          <w:b/>
          <w:bCs/>
          <w:w w:val="99"/>
          <w:sz w:val="24"/>
          <w:szCs w:val="24"/>
          <w:lang w:eastAsia="zh-TW"/>
        </w:rPr>
      </w:pPr>
    </w:p>
    <w:p w14:paraId="59C6D004" w14:textId="77777777" w:rsidR="00891033" w:rsidRPr="002047E2" w:rsidRDefault="00891033" w:rsidP="00891033">
      <w:pPr>
        <w:pStyle w:val="ab"/>
        <w:spacing w:line="276" w:lineRule="auto"/>
        <w:ind w:leftChars="0" w:left="0" w:firstLineChars="200" w:firstLine="480"/>
        <w:rPr>
          <w:rFonts w:ascii="標楷體" w:eastAsia="標楷體" w:hAnsi="標楷體"/>
          <w:sz w:val="24"/>
          <w:szCs w:val="24"/>
          <w:u w:val="single"/>
        </w:rPr>
      </w:pPr>
      <w:proofErr w:type="spellStart"/>
      <w:r w:rsidRPr="002047E2">
        <w:rPr>
          <w:rFonts w:ascii="標楷體" w:eastAsia="標楷體" w:hAnsi="標楷體" w:hint="eastAsia"/>
          <w:sz w:val="24"/>
          <w:szCs w:val="24"/>
          <w:u w:val="single"/>
        </w:rPr>
        <w:t>備註</w:t>
      </w:r>
      <w:proofErr w:type="spellEnd"/>
      <w:r w:rsidRPr="002047E2">
        <w:rPr>
          <w:rFonts w:ascii="標楷體" w:eastAsia="標楷體" w:hAnsi="標楷體" w:hint="eastAsia"/>
          <w:sz w:val="24"/>
          <w:szCs w:val="24"/>
          <w:u w:val="single"/>
        </w:rPr>
        <w:t>：</w:t>
      </w:r>
    </w:p>
    <w:p w14:paraId="3B2714E7" w14:textId="77777777" w:rsidR="00891033" w:rsidRPr="00D750C6" w:rsidRDefault="00891033" w:rsidP="00891033">
      <w:pPr>
        <w:pStyle w:val="ab"/>
        <w:numPr>
          <w:ilvl w:val="0"/>
          <w:numId w:val="2"/>
        </w:numPr>
        <w:spacing w:after="0" w:line="276" w:lineRule="auto"/>
        <w:ind w:leftChars="0"/>
        <w:rPr>
          <w:rFonts w:ascii="標楷體" w:eastAsia="標楷體" w:hAnsi="標楷體"/>
          <w:sz w:val="24"/>
          <w:szCs w:val="24"/>
          <w:lang w:eastAsia="zh-TW"/>
        </w:rPr>
      </w:pP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「服務建議書內容摘要暨頁次對照表」應置於服務建議</w:t>
      </w:r>
      <w:proofErr w:type="gramStart"/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書簽核頁之後</w:t>
      </w:r>
      <w:proofErr w:type="gramEnd"/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。</w:t>
      </w:r>
    </w:p>
    <w:p w14:paraId="6559A786" w14:textId="77777777" w:rsidR="00891033" w:rsidRPr="002A6455" w:rsidRDefault="00891033" w:rsidP="0058549B">
      <w:pPr>
        <w:pStyle w:val="ab"/>
        <w:numPr>
          <w:ilvl w:val="0"/>
          <w:numId w:val="2"/>
        </w:numPr>
        <w:spacing w:after="0" w:line="276" w:lineRule="auto"/>
        <w:ind w:leftChars="0"/>
        <w:rPr>
          <w:rFonts w:ascii="標楷體" w:eastAsia="標楷體" w:hAnsi="標楷體"/>
          <w:sz w:val="24"/>
          <w:szCs w:val="24"/>
          <w:lang w:eastAsia="zh-TW"/>
        </w:rPr>
      </w:pPr>
      <w:r w:rsidRPr="002A6455">
        <w:rPr>
          <w:rFonts w:ascii="標楷體" w:eastAsia="標楷體" w:hAnsi="標楷體" w:hint="eastAsia"/>
          <w:sz w:val="24"/>
          <w:szCs w:val="24"/>
          <w:lang w:eastAsia="zh-TW"/>
        </w:rPr>
        <w:t>服務建議書及對照表之電子檔(</w:t>
      </w:r>
      <w:r w:rsidR="00D80108">
        <w:rPr>
          <w:rFonts w:ascii="標楷體" w:eastAsia="標楷體" w:hAnsi="標楷體" w:hint="eastAsia"/>
          <w:sz w:val="24"/>
          <w:szCs w:val="24"/>
          <w:lang w:eastAsia="zh-TW"/>
        </w:rPr>
        <w:t>可編輯</w:t>
      </w:r>
      <w:r w:rsidRPr="002A6455">
        <w:rPr>
          <w:rFonts w:ascii="標楷體" w:eastAsia="標楷體" w:hAnsi="標楷體" w:hint="eastAsia"/>
          <w:sz w:val="24"/>
          <w:szCs w:val="24"/>
          <w:lang w:eastAsia="zh-TW"/>
        </w:rPr>
        <w:t>)應存錄於光碟，且未設定限制內文標記複製等文件保護機制，以利工作小組彙整。</w:t>
      </w:r>
    </w:p>
    <w:p w14:paraId="3B7CB611" w14:textId="77777777" w:rsidR="00891033" w:rsidRPr="00D750C6" w:rsidRDefault="00891033" w:rsidP="00F60355">
      <w:pPr>
        <w:pStyle w:val="ab"/>
        <w:numPr>
          <w:ilvl w:val="0"/>
          <w:numId w:val="2"/>
        </w:numPr>
        <w:spacing w:after="0" w:line="276" w:lineRule="auto"/>
        <w:ind w:leftChars="0"/>
        <w:rPr>
          <w:rFonts w:ascii="標楷體" w:eastAsia="標楷體" w:hAnsi="標楷體"/>
          <w:sz w:val="24"/>
          <w:szCs w:val="24"/>
          <w:lang w:eastAsia="zh-TW"/>
        </w:rPr>
      </w:pP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服務建議書內容為A4</w:t>
      </w:r>
      <w:proofErr w:type="gramStart"/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直式橫書</w:t>
      </w:r>
      <w:proofErr w:type="gramEnd"/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，</w:t>
      </w:r>
      <w:r w:rsidR="00F60355" w:rsidRPr="00D750C6">
        <w:rPr>
          <w:rFonts w:ascii="標楷體" w:eastAsia="標楷體" w:hAnsi="標楷體" w:hint="eastAsia"/>
          <w:sz w:val="24"/>
          <w:szCs w:val="24"/>
          <w:lang w:eastAsia="zh-TW"/>
        </w:rPr>
        <w:t>文字大小</w:t>
      </w:r>
      <w:r w:rsidR="00F60355" w:rsidRPr="00D750C6">
        <w:rPr>
          <w:rFonts w:ascii="標楷體" w:eastAsia="標楷體" w:hAnsi="標楷體"/>
          <w:sz w:val="24"/>
          <w:szCs w:val="24"/>
          <w:lang w:eastAsia="zh-TW"/>
        </w:rPr>
        <w:t>14</w:t>
      </w:r>
      <w:r w:rsidR="00F60355" w:rsidRPr="00D750C6">
        <w:rPr>
          <w:rFonts w:ascii="標楷體" w:eastAsia="標楷體" w:hAnsi="標楷體" w:hint="eastAsia"/>
          <w:sz w:val="24"/>
          <w:szCs w:val="24"/>
          <w:lang w:eastAsia="zh-TW"/>
        </w:rPr>
        <w:t>號字，標楷體，雙面印刷左側裝訂，設計圖說可為</w:t>
      </w:r>
      <w:r w:rsidR="00F60355" w:rsidRPr="00D750C6">
        <w:rPr>
          <w:rFonts w:ascii="標楷體" w:eastAsia="標楷體" w:hAnsi="標楷體"/>
          <w:sz w:val="24"/>
          <w:szCs w:val="24"/>
          <w:lang w:eastAsia="zh-TW"/>
        </w:rPr>
        <w:t>A3</w:t>
      </w:r>
      <w:r w:rsidR="00F60355" w:rsidRPr="00D750C6">
        <w:rPr>
          <w:rFonts w:ascii="標楷體" w:eastAsia="標楷體" w:hAnsi="標楷體" w:hint="eastAsia"/>
          <w:sz w:val="24"/>
          <w:szCs w:val="24"/>
          <w:lang w:eastAsia="zh-TW"/>
        </w:rPr>
        <w:t>摺頁，</w:t>
      </w:r>
      <w:r w:rsidR="00F82A99">
        <w:rPr>
          <w:rFonts w:ascii="標楷體" w:eastAsia="標楷體" w:hAnsi="標楷體" w:hint="eastAsia"/>
          <w:sz w:val="24"/>
          <w:szCs w:val="24"/>
          <w:lang w:eastAsia="zh-TW"/>
        </w:rPr>
        <w:t>本文</w:t>
      </w:r>
      <w:r w:rsidR="00F60355" w:rsidRPr="00D750C6">
        <w:rPr>
          <w:rFonts w:ascii="標楷體" w:eastAsia="標楷體" w:hAnsi="標楷體" w:hint="eastAsia"/>
          <w:sz w:val="24"/>
          <w:szCs w:val="24"/>
          <w:lang w:eastAsia="zh-TW"/>
        </w:rPr>
        <w:t>總頁數以不超過</w:t>
      </w:r>
      <w:r w:rsidR="00F60355" w:rsidRPr="00D750C6">
        <w:rPr>
          <w:rFonts w:ascii="標楷體" w:eastAsia="標楷體" w:hAnsi="標楷體"/>
          <w:sz w:val="24"/>
          <w:szCs w:val="24"/>
          <w:lang w:eastAsia="zh-TW"/>
        </w:rPr>
        <w:t>100</w:t>
      </w:r>
      <w:r w:rsidR="00F60355" w:rsidRPr="00D750C6">
        <w:rPr>
          <w:rFonts w:ascii="標楷體" w:eastAsia="標楷體" w:hAnsi="標楷體" w:hint="eastAsia"/>
          <w:sz w:val="24"/>
          <w:szCs w:val="24"/>
          <w:lang w:eastAsia="zh-TW"/>
        </w:rPr>
        <w:t>頁為原則</w:t>
      </w:r>
      <w:r w:rsidR="00F82A99" w:rsidRPr="00D750C6">
        <w:rPr>
          <w:rFonts w:ascii="標楷體" w:eastAsia="標楷體" w:hAnsi="標楷體" w:hint="eastAsia"/>
          <w:sz w:val="24"/>
          <w:szCs w:val="24"/>
          <w:lang w:eastAsia="zh-TW"/>
        </w:rPr>
        <w:t>，不含封面、目錄、扉頁等附件</w:t>
      </w:r>
      <w:r w:rsidR="00F60355" w:rsidRPr="00D750C6">
        <w:rPr>
          <w:rFonts w:ascii="標楷體" w:eastAsia="標楷體" w:hAnsi="標楷體" w:hint="eastAsia"/>
          <w:sz w:val="24"/>
          <w:szCs w:val="24"/>
          <w:lang w:eastAsia="zh-TW"/>
        </w:rPr>
        <w:t>。</w:t>
      </w:r>
    </w:p>
    <w:p w14:paraId="3A6183B7" w14:textId="77777777" w:rsidR="00891033" w:rsidRPr="00D750C6" w:rsidRDefault="00891033" w:rsidP="00891033">
      <w:pPr>
        <w:pStyle w:val="ab"/>
        <w:numPr>
          <w:ilvl w:val="0"/>
          <w:numId w:val="2"/>
        </w:numPr>
        <w:spacing w:after="0" w:line="276" w:lineRule="auto"/>
        <w:ind w:leftChars="0"/>
        <w:rPr>
          <w:rFonts w:ascii="標楷體" w:eastAsia="標楷體" w:hAnsi="標楷體"/>
          <w:sz w:val="24"/>
          <w:szCs w:val="24"/>
          <w:lang w:eastAsia="zh-TW"/>
        </w:rPr>
      </w:pP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服務建議書左側裝訂，彩色或黑白印刷不拘，但應能表現陳述內容。</w:t>
      </w:r>
    </w:p>
    <w:p w14:paraId="4A06DFA4" w14:textId="77777777" w:rsidR="00E76BCA" w:rsidRPr="00D750C6" w:rsidRDefault="00891033" w:rsidP="00E76BCA">
      <w:pPr>
        <w:pStyle w:val="ab"/>
        <w:numPr>
          <w:ilvl w:val="0"/>
          <w:numId w:val="2"/>
        </w:numPr>
        <w:spacing w:after="0" w:line="276" w:lineRule="auto"/>
        <w:ind w:leftChars="0"/>
        <w:rPr>
          <w:rFonts w:ascii="標楷體" w:eastAsia="標楷體" w:hAnsi="標楷體"/>
          <w:sz w:val="24"/>
          <w:szCs w:val="24"/>
          <w:lang w:eastAsia="zh-TW"/>
        </w:rPr>
      </w:pP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紙本服務建議書</w:t>
      </w:r>
      <w:r w:rsidR="00240B43">
        <w:rPr>
          <w:rFonts w:ascii="標楷體" w:eastAsia="標楷體" w:hAnsi="標楷體" w:hint="eastAsia"/>
          <w:sz w:val="24"/>
          <w:szCs w:val="24"/>
          <w:lang w:eastAsia="zh-TW"/>
        </w:rPr>
        <w:t>1式</w:t>
      </w:r>
      <w:r w:rsidR="000B5C5A">
        <w:rPr>
          <w:rFonts w:ascii="標楷體" w:eastAsia="標楷體" w:hAnsi="標楷體"/>
          <w:sz w:val="24"/>
          <w:szCs w:val="24"/>
          <w:lang w:eastAsia="zh-TW"/>
        </w:rPr>
        <w:t>8</w:t>
      </w: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冊，電子</w:t>
      </w:r>
      <w:proofErr w:type="gramStart"/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檔</w:t>
      </w:r>
      <w:proofErr w:type="gramEnd"/>
      <w:r w:rsidR="002A6455">
        <w:rPr>
          <w:rFonts w:ascii="標楷體" w:eastAsia="標楷體" w:hAnsi="標楷體" w:hint="eastAsia"/>
          <w:sz w:val="24"/>
          <w:szCs w:val="24"/>
          <w:lang w:eastAsia="zh-TW"/>
        </w:rPr>
        <w:t>1</w:t>
      </w: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份請附於服務建議書第1冊內。</w:t>
      </w:r>
    </w:p>
    <w:p w14:paraId="04BE8075" w14:textId="77777777" w:rsidR="00011B0F" w:rsidRPr="00D750C6" w:rsidRDefault="00891033" w:rsidP="00E76BCA">
      <w:pPr>
        <w:pStyle w:val="ab"/>
        <w:numPr>
          <w:ilvl w:val="0"/>
          <w:numId w:val="2"/>
        </w:numPr>
        <w:spacing w:after="0" w:line="276" w:lineRule="auto"/>
        <w:ind w:leftChars="0"/>
        <w:rPr>
          <w:rFonts w:ascii="標楷體" w:eastAsia="標楷體" w:hAnsi="標楷體"/>
          <w:sz w:val="24"/>
          <w:szCs w:val="24"/>
          <w:lang w:eastAsia="zh-TW"/>
        </w:rPr>
      </w:pP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主要材料及設備使用</w:t>
      </w:r>
      <w:r w:rsidRPr="006F4B9E">
        <w:rPr>
          <w:rFonts w:ascii="標楷體" w:eastAsia="標楷體" w:hAnsi="標楷體" w:hint="eastAsia"/>
          <w:sz w:val="24"/>
          <w:szCs w:val="24"/>
          <w:lang w:eastAsia="zh-TW"/>
        </w:rPr>
        <w:t>廠牌</w:t>
      </w:r>
      <w:r w:rsidR="00BC055F" w:rsidRPr="006F4B9E">
        <w:rPr>
          <w:rFonts w:ascii="標楷體" w:eastAsia="標楷體" w:hAnsi="標楷體" w:hint="eastAsia"/>
          <w:sz w:val="24"/>
          <w:szCs w:val="24"/>
          <w:lang w:eastAsia="zh-TW"/>
        </w:rPr>
        <w:t>、型號或規格</w:t>
      </w:r>
      <w:proofErr w:type="gramStart"/>
      <w:r w:rsidRPr="006F4B9E">
        <w:rPr>
          <w:rFonts w:ascii="標楷體" w:eastAsia="標楷體" w:hAnsi="標楷體" w:hint="eastAsia"/>
          <w:sz w:val="24"/>
          <w:szCs w:val="24"/>
          <w:lang w:eastAsia="zh-TW"/>
        </w:rPr>
        <w:t>說明</w:t>
      </w: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表</w:t>
      </w:r>
      <w:r w:rsidR="00F82A99">
        <w:rPr>
          <w:rFonts w:ascii="標楷體" w:eastAsia="標楷體" w:hAnsi="標楷體" w:hint="eastAsia"/>
          <w:sz w:val="24"/>
          <w:szCs w:val="24"/>
          <w:lang w:eastAsia="zh-TW"/>
        </w:rPr>
        <w:t>得</w:t>
      </w:r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檢</w:t>
      </w:r>
      <w:proofErr w:type="gramEnd"/>
      <w:r w:rsidRPr="00D750C6">
        <w:rPr>
          <w:rFonts w:ascii="標楷體" w:eastAsia="標楷體" w:hAnsi="標楷體" w:hint="eastAsia"/>
          <w:sz w:val="24"/>
          <w:szCs w:val="24"/>
          <w:lang w:eastAsia="zh-TW"/>
        </w:rPr>
        <w:t>附於服務建議書內</w:t>
      </w:r>
      <w:r w:rsidR="0053453F" w:rsidRPr="00D750C6">
        <w:rPr>
          <w:rFonts w:ascii="標楷體" w:eastAsia="標楷體" w:hAnsi="標楷體" w:hint="eastAsia"/>
          <w:sz w:val="24"/>
          <w:szCs w:val="24"/>
          <w:lang w:eastAsia="zh-TW"/>
        </w:rPr>
        <w:t>。</w:t>
      </w:r>
    </w:p>
    <w:p w14:paraId="1B52AEDF" w14:textId="77777777" w:rsidR="00E76BCA" w:rsidRPr="00D750C6" w:rsidRDefault="00E76BCA" w:rsidP="00E76BCA">
      <w:pPr>
        <w:pStyle w:val="ab"/>
        <w:spacing w:before="4" w:after="0" w:line="276" w:lineRule="auto"/>
        <w:ind w:leftChars="0"/>
        <w:rPr>
          <w:rFonts w:ascii="標楷體" w:eastAsia="標楷體" w:hAnsi="標楷體"/>
          <w:sz w:val="24"/>
          <w:szCs w:val="24"/>
          <w:lang w:eastAsia="zh-TW"/>
        </w:rPr>
      </w:pPr>
    </w:p>
    <w:sectPr w:rsidR="00E76BCA" w:rsidRPr="00D750C6" w:rsidSect="008A7677">
      <w:pgSz w:w="11910" w:h="16840"/>
      <w:pgMar w:top="980" w:right="1137" w:bottom="980" w:left="1134" w:header="0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8036D" w14:textId="77777777" w:rsidR="00A5084A" w:rsidRDefault="00A5084A">
      <w:r>
        <w:separator/>
      </w:r>
    </w:p>
  </w:endnote>
  <w:endnote w:type="continuationSeparator" w:id="0">
    <w:p w14:paraId="31F613BE" w14:textId="77777777" w:rsidR="00A5084A" w:rsidRDefault="00A5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細明體">
    <w:charset w:val="88"/>
    <w:family w:val="modern"/>
    <w:pitch w:val="fixed"/>
    <w:sig w:usb0="80000001" w:usb1="28091800" w:usb2="00000016" w:usb3="00000000" w:csb0="001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華康細黑體">
    <w:charset w:val="88"/>
    <w:family w:val="modern"/>
    <w:pitch w:val="fixed"/>
    <w:sig w:usb0="80000001" w:usb1="28091800" w:usb2="00000016" w:usb3="00000000" w:csb0="00100000" w:csb1="00000000"/>
  </w:font>
  <w:font w:name="標楷體a欀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48961" w14:textId="77777777" w:rsidR="00E24BE4" w:rsidRDefault="00F36D96">
    <w:pPr>
      <w:spacing w:line="14" w:lineRule="auto"/>
      <w:rPr>
        <w:sz w:val="18"/>
        <w:szCs w:val="18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28EB6F" wp14:editId="5EDCBE3D">
              <wp:simplePos x="0" y="0"/>
              <wp:positionH relativeFrom="page">
                <wp:posOffset>3876675</wp:posOffset>
              </wp:positionH>
              <wp:positionV relativeFrom="page">
                <wp:posOffset>10041255</wp:posOffset>
              </wp:positionV>
              <wp:extent cx="179070" cy="152400"/>
              <wp:effectExtent l="0" t="1905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F238DF" w14:textId="77777777" w:rsidR="00E24BE4" w:rsidRDefault="00892A2D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81DC9">
                            <w:rPr>
                              <w:rFonts w:ascii="Times New Roman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8EB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305.25pt;margin-top:790.6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" filled="f" stroked="f">
              <v:textbox inset="0,0,0,0">
                <w:txbxContent>
                  <w:p w14:paraId="6AF238DF" w14:textId="77777777" w:rsidR="00E24BE4" w:rsidRDefault="00892A2D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81DC9">
                      <w:rPr>
                        <w:rFonts w:ascii="Times New Roman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3927C" w14:textId="77777777" w:rsidR="00A5084A" w:rsidRDefault="00A5084A">
      <w:r>
        <w:separator/>
      </w:r>
    </w:p>
  </w:footnote>
  <w:footnote w:type="continuationSeparator" w:id="0">
    <w:p w14:paraId="1ABD0A97" w14:textId="77777777" w:rsidR="00A5084A" w:rsidRDefault="00A5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703CA" w14:textId="77777777" w:rsidR="00E76BCA" w:rsidRPr="00E76BCA" w:rsidRDefault="00E76BCA" w:rsidP="00E76BCA">
    <w:pPr>
      <w:pStyle w:val="a6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A5903692"/>
    <w:name w:val="WW8Num12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全真楷書" w:eastAsia="全真楷書" w:hAnsi="全真楷書" w:cs="全真楷書" w:hint="eastAsia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u w:val="none"/>
        <w:vertAlign w:val="baseline"/>
        <w:lang w:val="en-U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、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834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314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94" w:hanging="480"/>
      </w:pPr>
      <w:rPr>
        <w:rFonts w:cs="Times New Roman"/>
        <w:sz w:val="2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4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54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4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14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94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74" w:hanging="4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FF25844"/>
    <w:multiLevelType w:val="multilevel"/>
    <w:tmpl w:val="CB90EB30"/>
    <w:lvl w:ilvl="0">
      <w:start w:val="1"/>
      <w:numFmt w:val="taiwaneseCountingThousand"/>
      <w:pStyle w:val="a"/>
      <w:lvlText w:val="%1、"/>
      <w:lvlJc w:val="left"/>
      <w:pPr>
        <w:tabs>
          <w:tab w:val="num" w:pos="960"/>
        </w:tabs>
        <w:ind w:left="960" w:hanging="480"/>
      </w:pPr>
      <w:rPr>
        <w:rFonts w:hint="default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11813C0F"/>
    <w:multiLevelType w:val="hybridMultilevel"/>
    <w:tmpl w:val="B90EEE2E"/>
    <w:lvl w:ilvl="0" w:tplc="7E74C07A">
      <w:start w:val="1"/>
      <w:numFmt w:val="lowerLetter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FF4D24"/>
    <w:multiLevelType w:val="hybridMultilevel"/>
    <w:tmpl w:val="B90EEE2E"/>
    <w:lvl w:ilvl="0" w:tplc="7E74C07A">
      <w:start w:val="1"/>
      <w:numFmt w:val="lowerLetter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1C1F9C"/>
    <w:multiLevelType w:val="hybridMultilevel"/>
    <w:tmpl w:val="A1E69A7A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8506449"/>
    <w:multiLevelType w:val="hybridMultilevel"/>
    <w:tmpl w:val="44AC0F58"/>
    <w:lvl w:ilvl="0" w:tplc="0700C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160EA9"/>
    <w:multiLevelType w:val="hybridMultilevel"/>
    <w:tmpl w:val="44AC0F58"/>
    <w:lvl w:ilvl="0" w:tplc="0700C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F0380D"/>
    <w:multiLevelType w:val="hybridMultilevel"/>
    <w:tmpl w:val="EF9A7DF4"/>
    <w:lvl w:ilvl="0" w:tplc="B9568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27359BF"/>
    <w:multiLevelType w:val="hybridMultilevel"/>
    <w:tmpl w:val="B90EEE2E"/>
    <w:lvl w:ilvl="0" w:tplc="7E74C07A">
      <w:start w:val="1"/>
      <w:numFmt w:val="lowerLetter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BB2955"/>
    <w:multiLevelType w:val="hybridMultilevel"/>
    <w:tmpl w:val="BBB6D0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C17E17"/>
    <w:multiLevelType w:val="hybridMultilevel"/>
    <w:tmpl w:val="AFE2FE82"/>
    <w:lvl w:ilvl="0" w:tplc="0E60F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BDA0E42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DFE3007"/>
    <w:multiLevelType w:val="hybridMultilevel"/>
    <w:tmpl w:val="44AC0F58"/>
    <w:lvl w:ilvl="0" w:tplc="0700C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895C00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6A803F1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79A4D2E"/>
    <w:multiLevelType w:val="hybridMultilevel"/>
    <w:tmpl w:val="A810F978"/>
    <w:lvl w:ilvl="0" w:tplc="9664F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E35F16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DAF19AB"/>
    <w:multiLevelType w:val="hybridMultilevel"/>
    <w:tmpl w:val="44AC0F58"/>
    <w:lvl w:ilvl="0" w:tplc="0700C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E9A4D46"/>
    <w:multiLevelType w:val="hybridMultilevel"/>
    <w:tmpl w:val="86FC151C"/>
    <w:name w:val="WW8Num12"/>
    <w:lvl w:ilvl="0" w:tplc="BC907A46">
      <w:start w:val="1"/>
      <w:numFmt w:val="taiwaneseCountingThousand"/>
      <w:lvlText w:val="%1、"/>
      <w:lvlJc w:val="left"/>
      <w:pPr>
        <w:ind w:left="621" w:hanging="480"/>
      </w:pPr>
      <w:rPr>
        <w:rFonts w:ascii="標楷體" w:eastAsia="標楷體" w:cs="全真楷書" w:hint="eastAsia"/>
        <w:b w:val="0"/>
        <w:i w:val="0"/>
        <w:color w:val="000000"/>
        <w:spacing w:val="0"/>
        <w:sz w:val="28"/>
        <w:szCs w:val="28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BB4848"/>
    <w:multiLevelType w:val="hybridMultilevel"/>
    <w:tmpl w:val="B90EEE2E"/>
    <w:lvl w:ilvl="0" w:tplc="7E74C07A">
      <w:start w:val="1"/>
      <w:numFmt w:val="lowerLetter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9BD2ABA"/>
    <w:multiLevelType w:val="hybridMultilevel"/>
    <w:tmpl w:val="ADFACC74"/>
    <w:lvl w:ilvl="0" w:tplc="121AED50">
      <w:start w:val="5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2F0DD2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B4137A6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4BD334E6"/>
    <w:multiLevelType w:val="hybridMultilevel"/>
    <w:tmpl w:val="956A8DE6"/>
    <w:lvl w:ilvl="0" w:tplc="24622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0AF1AFE"/>
    <w:multiLevelType w:val="hybridMultilevel"/>
    <w:tmpl w:val="799E4288"/>
    <w:lvl w:ilvl="0" w:tplc="9B569C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16143B9"/>
    <w:multiLevelType w:val="hybridMultilevel"/>
    <w:tmpl w:val="B90EEE2E"/>
    <w:lvl w:ilvl="0" w:tplc="7E74C07A">
      <w:start w:val="1"/>
      <w:numFmt w:val="lowerLetter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7883D37"/>
    <w:multiLevelType w:val="hybridMultilevel"/>
    <w:tmpl w:val="B90EEE2E"/>
    <w:lvl w:ilvl="0" w:tplc="7E74C07A">
      <w:start w:val="1"/>
      <w:numFmt w:val="lowerLetter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D3325C"/>
    <w:multiLevelType w:val="hybridMultilevel"/>
    <w:tmpl w:val="A1E69A7A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5BC30EC7"/>
    <w:multiLevelType w:val="multilevel"/>
    <w:tmpl w:val="944EE95A"/>
    <w:lvl w:ilvl="0">
      <w:start w:val="1"/>
      <w:numFmt w:val="taiwaneseCountingThousand"/>
      <w:lvlText w:val="(%1)"/>
      <w:lvlJc w:val="left"/>
      <w:pPr>
        <w:ind w:left="1444" w:hanging="480"/>
      </w:pPr>
      <w:rPr>
        <w:rFonts w:ascii="標楷體" w:eastAsia="標楷體" w:hAnsi="標楷體" w:hint="default"/>
        <w:b w:val="0"/>
        <w:color w:val="auto"/>
      </w:rPr>
    </w:lvl>
    <w:lvl w:ilvl="1">
      <w:start w:val="1"/>
      <w:numFmt w:val="taiwaneseCountingThousand"/>
      <w:suff w:val="space"/>
      <w:lvlText w:val="%2、"/>
      <w:lvlJc w:val="left"/>
      <w:pPr>
        <w:ind w:left="984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2" w15:restartNumberingAfterBreak="0">
    <w:nsid w:val="69FF26AF"/>
    <w:multiLevelType w:val="hybridMultilevel"/>
    <w:tmpl w:val="3536DCA2"/>
    <w:lvl w:ilvl="0" w:tplc="922875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0D43EFC"/>
    <w:multiLevelType w:val="hybridMultilevel"/>
    <w:tmpl w:val="44AC0F58"/>
    <w:lvl w:ilvl="0" w:tplc="0700C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50461E0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8360992"/>
    <w:multiLevelType w:val="hybridMultilevel"/>
    <w:tmpl w:val="793C800C"/>
    <w:lvl w:ilvl="0" w:tplc="6CF4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91F6E07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A3800EE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B1057F6"/>
    <w:multiLevelType w:val="hybridMultilevel"/>
    <w:tmpl w:val="44AC0F58"/>
    <w:lvl w:ilvl="0" w:tplc="0700C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B7A5CA0"/>
    <w:multiLevelType w:val="hybridMultilevel"/>
    <w:tmpl w:val="B90EEE2E"/>
    <w:lvl w:ilvl="0" w:tplc="7E74C07A">
      <w:start w:val="1"/>
      <w:numFmt w:val="lowerLetter"/>
      <w:lvlText w:val="%1."/>
      <w:lvlJc w:val="righ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BD9107D"/>
    <w:multiLevelType w:val="hybridMultilevel"/>
    <w:tmpl w:val="E2100A58"/>
    <w:lvl w:ilvl="0" w:tplc="6C0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E2B03DF"/>
    <w:multiLevelType w:val="hybridMultilevel"/>
    <w:tmpl w:val="44AC0F58"/>
    <w:lvl w:ilvl="0" w:tplc="0700C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F3733E3"/>
    <w:multiLevelType w:val="hybridMultilevel"/>
    <w:tmpl w:val="A64EA7F6"/>
    <w:lvl w:ilvl="0" w:tplc="4C4437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28856206">
    <w:abstractNumId w:val="23"/>
  </w:num>
  <w:num w:numId="2" w16cid:durableId="949361632">
    <w:abstractNumId w:val="4"/>
  </w:num>
  <w:num w:numId="3" w16cid:durableId="668098550">
    <w:abstractNumId w:val="31"/>
  </w:num>
  <w:num w:numId="4" w16cid:durableId="676611503">
    <w:abstractNumId w:val="10"/>
  </w:num>
  <w:num w:numId="5" w16cid:durableId="1265652458">
    <w:abstractNumId w:val="27"/>
  </w:num>
  <w:num w:numId="6" w16cid:durableId="697390578">
    <w:abstractNumId w:val="13"/>
  </w:num>
  <w:num w:numId="7" w16cid:durableId="1614943003">
    <w:abstractNumId w:val="32"/>
  </w:num>
  <w:num w:numId="8" w16cid:durableId="320543997">
    <w:abstractNumId w:val="42"/>
  </w:num>
  <w:num w:numId="9" w16cid:durableId="433018391">
    <w:abstractNumId w:val="26"/>
  </w:num>
  <w:num w:numId="10" w16cid:durableId="1464889937">
    <w:abstractNumId w:val="0"/>
  </w:num>
  <w:num w:numId="11" w16cid:durableId="687096476">
    <w:abstractNumId w:val="1"/>
  </w:num>
  <w:num w:numId="12" w16cid:durableId="474226028">
    <w:abstractNumId w:val="2"/>
  </w:num>
  <w:num w:numId="13" w16cid:durableId="1286691837">
    <w:abstractNumId w:val="3"/>
  </w:num>
  <w:num w:numId="14" w16cid:durableId="1673146408">
    <w:abstractNumId w:val="21"/>
  </w:num>
  <w:num w:numId="15" w16cid:durableId="12789448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56184202">
    <w:abstractNumId w:val="18"/>
  </w:num>
  <w:num w:numId="17" w16cid:durableId="2037467572">
    <w:abstractNumId w:val="41"/>
  </w:num>
  <w:num w:numId="18" w16cid:durableId="769161861">
    <w:abstractNumId w:val="20"/>
  </w:num>
  <w:num w:numId="19" w16cid:durableId="1236430628">
    <w:abstractNumId w:val="33"/>
  </w:num>
  <w:num w:numId="20" w16cid:durableId="1780682689">
    <w:abstractNumId w:val="15"/>
  </w:num>
  <w:num w:numId="21" w16cid:durableId="1987971453">
    <w:abstractNumId w:val="8"/>
  </w:num>
  <w:num w:numId="22" w16cid:durableId="1430469642">
    <w:abstractNumId w:val="9"/>
  </w:num>
  <w:num w:numId="23" w16cid:durableId="1798644910">
    <w:abstractNumId w:val="38"/>
  </w:num>
  <w:num w:numId="24" w16cid:durableId="402722068">
    <w:abstractNumId w:val="12"/>
  </w:num>
  <w:num w:numId="25" w16cid:durableId="83498460">
    <w:abstractNumId w:val="22"/>
  </w:num>
  <w:num w:numId="26" w16cid:durableId="972717131">
    <w:abstractNumId w:val="11"/>
  </w:num>
  <w:num w:numId="27" w16cid:durableId="118187512">
    <w:abstractNumId w:val="39"/>
  </w:num>
  <w:num w:numId="28" w16cid:durableId="93134853">
    <w:abstractNumId w:val="29"/>
  </w:num>
  <w:num w:numId="29" w16cid:durableId="1835029248">
    <w:abstractNumId w:val="5"/>
  </w:num>
  <w:num w:numId="30" w16cid:durableId="352611188">
    <w:abstractNumId w:val="28"/>
  </w:num>
  <w:num w:numId="31" w16cid:durableId="1847548186">
    <w:abstractNumId w:val="6"/>
  </w:num>
  <w:num w:numId="32" w16cid:durableId="1432818701">
    <w:abstractNumId w:val="17"/>
  </w:num>
  <w:num w:numId="33" w16cid:durableId="255871505">
    <w:abstractNumId w:val="40"/>
  </w:num>
  <w:num w:numId="34" w16cid:durableId="1869484425">
    <w:abstractNumId w:val="16"/>
  </w:num>
  <w:num w:numId="35" w16cid:durableId="1435588200">
    <w:abstractNumId w:val="7"/>
  </w:num>
  <w:num w:numId="36" w16cid:durableId="1377973135">
    <w:abstractNumId w:val="34"/>
  </w:num>
  <w:num w:numId="37" w16cid:durableId="1803305341">
    <w:abstractNumId w:val="25"/>
  </w:num>
  <w:num w:numId="38" w16cid:durableId="264313553">
    <w:abstractNumId w:val="19"/>
  </w:num>
  <w:num w:numId="39" w16cid:durableId="270820760">
    <w:abstractNumId w:val="37"/>
  </w:num>
  <w:num w:numId="40" w16cid:durableId="56705454">
    <w:abstractNumId w:val="36"/>
  </w:num>
  <w:num w:numId="41" w16cid:durableId="478690123">
    <w:abstractNumId w:val="14"/>
  </w:num>
  <w:num w:numId="42" w16cid:durableId="728766124">
    <w:abstractNumId w:val="30"/>
  </w:num>
  <w:num w:numId="43" w16cid:durableId="2085448863">
    <w:abstractNumId w:val="24"/>
  </w:num>
  <w:num w:numId="44" w16cid:durableId="1376995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BE4"/>
    <w:rsid w:val="00002ADC"/>
    <w:rsid w:val="00011B0F"/>
    <w:rsid w:val="00036B98"/>
    <w:rsid w:val="00047691"/>
    <w:rsid w:val="000545DF"/>
    <w:rsid w:val="000678D7"/>
    <w:rsid w:val="000836A1"/>
    <w:rsid w:val="0009350E"/>
    <w:rsid w:val="000B5C5A"/>
    <w:rsid w:val="000C5080"/>
    <w:rsid w:val="000D74B9"/>
    <w:rsid w:val="000F48ED"/>
    <w:rsid w:val="000F7F3A"/>
    <w:rsid w:val="00105A13"/>
    <w:rsid w:val="001253D7"/>
    <w:rsid w:val="00140758"/>
    <w:rsid w:val="001479DF"/>
    <w:rsid w:val="00183AB4"/>
    <w:rsid w:val="0019708A"/>
    <w:rsid w:val="001A3FA1"/>
    <w:rsid w:val="001E17F6"/>
    <w:rsid w:val="001E3CD1"/>
    <w:rsid w:val="001F1664"/>
    <w:rsid w:val="001F4364"/>
    <w:rsid w:val="0020353E"/>
    <w:rsid w:val="002047E2"/>
    <w:rsid w:val="00221ECA"/>
    <w:rsid w:val="00236648"/>
    <w:rsid w:val="00240B43"/>
    <w:rsid w:val="00244F3D"/>
    <w:rsid w:val="00262DFC"/>
    <w:rsid w:val="00266314"/>
    <w:rsid w:val="00294C8F"/>
    <w:rsid w:val="002A0BF8"/>
    <w:rsid w:val="002A2584"/>
    <w:rsid w:val="002A52C0"/>
    <w:rsid w:val="002A5469"/>
    <w:rsid w:val="002A6455"/>
    <w:rsid w:val="00305E41"/>
    <w:rsid w:val="00335035"/>
    <w:rsid w:val="0033658D"/>
    <w:rsid w:val="003415E7"/>
    <w:rsid w:val="00393573"/>
    <w:rsid w:val="003A7205"/>
    <w:rsid w:val="003E0351"/>
    <w:rsid w:val="003E13D4"/>
    <w:rsid w:val="003E183F"/>
    <w:rsid w:val="003F66E9"/>
    <w:rsid w:val="00404EEF"/>
    <w:rsid w:val="0040537F"/>
    <w:rsid w:val="00406AB9"/>
    <w:rsid w:val="0041101A"/>
    <w:rsid w:val="00447DCA"/>
    <w:rsid w:val="00483720"/>
    <w:rsid w:val="0048661A"/>
    <w:rsid w:val="004A1712"/>
    <w:rsid w:val="004A4831"/>
    <w:rsid w:val="004F590F"/>
    <w:rsid w:val="00503DC7"/>
    <w:rsid w:val="00505D72"/>
    <w:rsid w:val="00510E95"/>
    <w:rsid w:val="005206B3"/>
    <w:rsid w:val="005320D0"/>
    <w:rsid w:val="0053453F"/>
    <w:rsid w:val="00545A9F"/>
    <w:rsid w:val="00590B85"/>
    <w:rsid w:val="005C4AEF"/>
    <w:rsid w:val="005C54E7"/>
    <w:rsid w:val="005E770D"/>
    <w:rsid w:val="00605F00"/>
    <w:rsid w:val="0063684E"/>
    <w:rsid w:val="006424DF"/>
    <w:rsid w:val="00681DAD"/>
    <w:rsid w:val="00696639"/>
    <w:rsid w:val="006B1020"/>
    <w:rsid w:val="006C60E7"/>
    <w:rsid w:val="006D0BE7"/>
    <w:rsid w:val="006F0993"/>
    <w:rsid w:val="006F4B9E"/>
    <w:rsid w:val="00703CFB"/>
    <w:rsid w:val="007477B0"/>
    <w:rsid w:val="007678E6"/>
    <w:rsid w:val="007739A3"/>
    <w:rsid w:val="00782511"/>
    <w:rsid w:val="007A13D7"/>
    <w:rsid w:val="007B6D46"/>
    <w:rsid w:val="00815C6E"/>
    <w:rsid w:val="00836473"/>
    <w:rsid w:val="00842F15"/>
    <w:rsid w:val="00865057"/>
    <w:rsid w:val="008726C6"/>
    <w:rsid w:val="00881DC9"/>
    <w:rsid w:val="00885CCA"/>
    <w:rsid w:val="00891033"/>
    <w:rsid w:val="00892A2D"/>
    <w:rsid w:val="008A7677"/>
    <w:rsid w:val="008A7B95"/>
    <w:rsid w:val="008B0E1A"/>
    <w:rsid w:val="008C0CBF"/>
    <w:rsid w:val="008C6450"/>
    <w:rsid w:val="008D133C"/>
    <w:rsid w:val="008D675C"/>
    <w:rsid w:val="00904C5A"/>
    <w:rsid w:val="00984687"/>
    <w:rsid w:val="009B5C85"/>
    <w:rsid w:val="009C07EA"/>
    <w:rsid w:val="009D41AA"/>
    <w:rsid w:val="009D793F"/>
    <w:rsid w:val="009E58F1"/>
    <w:rsid w:val="00A00FC2"/>
    <w:rsid w:val="00A054C4"/>
    <w:rsid w:val="00A103F4"/>
    <w:rsid w:val="00A140A4"/>
    <w:rsid w:val="00A15A9B"/>
    <w:rsid w:val="00A44A78"/>
    <w:rsid w:val="00A5084A"/>
    <w:rsid w:val="00A514F6"/>
    <w:rsid w:val="00A53CC2"/>
    <w:rsid w:val="00A75E10"/>
    <w:rsid w:val="00A82E69"/>
    <w:rsid w:val="00A84234"/>
    <w:rsid w:val="00AB0F9F"/>
    <w:rsid w:val="00AD02EC"/>
    <w:rsid w:val="00AF1BA6"/>
    <w:rsid w:val="00AF552B"/>
    <w:rsid w:val="00B00E6A"/>
    <w:rsid w:val="00B05F71"/>
    <w:rsid w:val="00B25F04"/>
    <w:rsid w:val="00B55E13"/>
    <w:rsid w:val="00B74261"/>
    <w:rsid w:val="00B977BE"/>
    <w:rsid w:val="00BC055F"/>
    <w:rsid w:val="00BD4297"/>
    <w:rsid w:val="00BE02B2"/>
    <w:rsid w:val="00BF38C9"/>
    <w:rsid w:val="00BF78E2"/>
    <w:rsid w:val="00C35C8F"/>
    <w:rsid w:val="00C40E3E"/>
    <w:rsid w:val="00C659D7"/>
    <w:rsid w:val="00CD7E4A"/>
    <w:rsid w:val="00D14EC5"/>
    <w:rsid w:val="00D52662"/>
    <w:rsid w:val="00D66F6A"/>
    <w:rsid w:val="00D750C6"/>
    <w:rsid w:val="00D80108"/>
    <w:rsid w:val="00D9286E"/>
    <w:rsid w:val="00DA10AF"/>
    <w:rsid w:val="00DA12CC"/>
    <w:rsid w:val="00DC6E01"/>
    <w:rsid w:val="00E14F72"/>
    <w:rsid w:val="00E17A27"/>
    <w:rsid w:val="00E20AB8"/>
    <w:rsid w:val="00E21CC2"/>
    <w:rsid w:val="00E24BE4"/>
    <w:rsid w:val="00E45E64"/>
    <w:rsid w:val="00E51054"/>
    <w:rsid w:val="00E73082"/>
    <w:rsid w:val="00E76BCA"/>
    <w:rsid w:val="00E83FEA"/>
    <w:rsid w:val="00E94BB8"/>
    <w:rsid w:val="00EA6B0D"/>
    <w:rsid w:val="00EE3B0B"/>
    <w:rsid w:val="00F121C0"/>
    <w:rsid w:val="00F12AB5"/>
    <w:rsid w:val="00F16B74"/>
    <w:rsid w:val="00F23D49"/>
    <w:rsid w:val="00F33864"/>
    <w:rsid w:val="00F36D96"/>
    <w:rsid w:val="00F60355"/>
    <w:rsid w:val="00F66F4C"/>
    <w:rsid w:val="00F81757"/>
    <w:rsid w:val="00F826B2"/>
    <w:rsid w:val="00F82A99"/>
    <w:rsid w:val="00F84874"/>
    <w:rsid w:val="00F91987"/>
    <w:rsid w:val="00FA100D"/>
    <w:rsid w:val="00FA3C57"/>
    <w:rsid w:val="00FC5AB8"/>
    <w:rsid w:val="00FC7A1C"/>
    <w:rsid w:val="00FD2FF8"/>
    <w:rsid w:val="00FE444D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7FDAD"/>
  <w15:docId w15:val="{C7EEF33F-5AC9-4B80-B806-B77A349E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qFormat/>
    <w:pPr>
      <w:spacing w:before="11"/>
      <w:ind w:left="2427"/>
    </w:pPr>
    <w:rPr>
      <w:rFonts w:ascii="標楷體" w:eastAsia="標楷體" w:hAnsi="標楷體"/>
      <w:sz w:val="24"/>
      <w:szCs w:val="24"/>
    </w:rPr>
  </w:style>
  <w:style w:type="paragraph" w:styleId="a5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6">
    <w:name w:val="header"/>
    <w:basedOn w:val="a0"/>
    <w:link w:val="a7"/>
    <w:unhideWhenUsed/>
    <w:rsid w:val="00A054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054C4"/>
    <w:rPr>
      <w:sz w:val="20"/>
      <w:szCs w:val="20"/>
    </w:rPr>
  </w:style>
  <w:style w:type="paragraph" w:styleId="a8">
    <w:name w:val="footer"/>
    <w:basedOn w:val="a0"/>
    <w:link w:val="a9"/>
    <w:unhideWhenUsed/>
    <w:rsid w:val="00A054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054C4"/>
    <w:rPr>
      <w:sz w:val="20"/>
      <w:szCs w:val="20"/>
    </w:rPr>
  </w:style>
  <w:style w:type="table" w:styleId="aa">
    <w:name w:val="Table Grid"/>
    <w:basedOn w:val="a2"/>
    <w:uiPriority w:val="39"/>
    <w:rsid w:val="001A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0"/>
    <w:link w:val="70"/>
    <w:rsid w:val="002A0BF8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sz w:val="24"/>
      <w:szCs w:val="20"/>
      <w:lang w:eastAsia="zh-TW"/>
    </w:rPr>
  </w:style>
  <w:style w:type="character" w:customStyle="1" w:styleId="70">
    <w:name w:val="樣式7 字元"/>
    <w:link w:val="7"/>
    <w:locked/>
    <w:rsid w:val="002A0BF8"/>
    <w:rPr>
      <w:rFonts w:ascii="Times New Roman" w:eastAsia="全真楷書" w:hAnsi="Times New Roman" w:cs="Times New Roman"/>
      <w:spacing w:val="14"/>
      <w:sz w:val="24"/>
      <w:szCs w:val="20"/>
      <w:lang w:eastAsia="zh-TW"/>
    </w:rPr>
  </w:style>
  <w:style w:type="paragraph" w:styleId="ab">
    <w:name w:val="Body Text Indent"/>
    <w:basedOn w:val="a0"/>
    <w:link w:val="ac"/>
    <w:unhideWhenUsed/>
    <w:rsid w:val="00891033"/>
    <w:pPr>
      <w:spacing w:after="120"/>
      <w:ind w:leftChars="200" w:left="480"/>
    </w:pPr>
  </w:style>
  <w:style w:type="character" w:customStyle="1" w:styleId="ac">
    <w:name w:val="本文縮排 字元"/>
    <w:basedOn w:val="a1"/>
    <w:link w:val="ab"/>
    <w:uiPriority w:val="99"/>
    <w:rsid w:val="00891033"/>
  </w:style>
  <w:style w:type="character" w:customStyle="1" w:styleId="ad">
    <w:name w:val="註解方塊文字 字元"/>
    <w:link w:val="ae"/>
    <w:semiHidden/>
    <w:rsid w:val="00483720"/>
    <w:rPr>
      <w:rFonts w:ascii="Arial" w:eastAsia="新細明體" w:hAnsi="Arial"/>
      <w:kern w:val="2"/>
      <w:sz w:val="18"/>
      <w:szCs w:val="18"/>
      <w:lang w:eastAsia="zh-TW"/>
    </w:rPr>
  </w:style>
  <w:style w:type="paragraph" w:styleId="ae">
    <w:name w:val="Balloon Text"/>
    <w:basedOn w:val="a0"/>
    <w:link w:val="ad"/>
    <w:semiHidden/>
    <w:rsid w:val="00483720"/>
    <w:rPr>
      <w:rFonts w:ascii="Arial" w:eastAsia="新細明體" w:hAnsi="Arial"/>
      <w:kern w:val="2"/>
      <w:sz w:val="18"/>
      <w:szCs w:val="18"/>
      <w:lang w:eastAsia="zh-TW"/>
    </w:rPr>
  </w:style>
  <w:style w:type="character" w:customStyle="1" w:styleId="1">
    <w:name w:val="註解方塊文字 字元1"/>
    <w:basedOn w:val="a1"/>
    <w:uiPriority w:val="99"/>
    <w:semiHidden/>
    <w:rsid w:val="00483720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0"/>
    <w:next w:val="a0"/>
    <w:link w:val="af0"/>
    <w:uiPriority w:val="99"/>
    <w:semiHidden/>
    <w:unhideWhenUsed/>
    <w:rsid w:val="00E76BCA"/>
    <w:pPr>
      <w:jc w:val="right"/>
    </w:pPr>
  </w:style>
  <w:style w:type="character" w:customStyle="1" w:styleId="af0">
    <w:name w:val="日期 字元"/>
    <w:basedOn w:val="a1"/>
    <w:link w:val="af"/>
    <w:uiPriority w:val="99"/>
    <w:semiHidden/>
    <w:rsid w:val="00E76BCA"/>
  </w:style>
  <w:style w:type="character" w:customStyle="1" w:styleId="WW8Num1z0">
    <w:name w:val="WW8Num1z0"/>
    <w:rsid w:val="00E76BCA"/>
    <w:rPr>
      <w:rFonts w:ascii="全真楷書" w:eastAsia="全真楷書" w:hAnsi="全真楷書" w:cs="全真楷書" w:hint="eastAsia"/>
      <w:b w:val="0"/>
      <w:i w:val="0"/>
      <w:color w:val="000000"/>
      <w:spacing w:val="0"/>
      <w:sz w:val="28"/>
      <w:szCs w:val="28"/>
      <w:u w:val="none"/>
    </w:rPr>
  </w:style>
  <w:style w:type="character" w:customStyle="1" w:styleId="WW8Num2z0">
    <w:name w:val="WW8Num2z0"/>
    <w:rsid w:val="00E76BCA"/>
  </w:style>
  <w:style w:type="character" w:customStyle="1" w:styleId="WW8Num2z1">
    <w:name w:val="WW8Num2z1"/>
    <w:rsid w:val="00E76BCA"/>
  </w:style>
  <w:style w:type="character" w:customStyle="1" w:styleId="WW8Num2z2">
    <w:name w:val="WW8Num2z2"/>
    <w:rsid w:val="00E76BCA"/>
  </w:style>
  <w:style w:type="character" w:customStyle="1" w:styleId="WW8Num2z3">
    <w:name w:val="WW8Num2z3"/>
    <w:rsid w:val="00E76BCA"/>
  </w:style>
  <w:style w:type="character" w:customStyle="1" w:styleId="WW8Num2z4">
    <w:name w:val="WW8Num2z4"/>
    <w:rsid w:val="00E76BCA"/>
  </w:style>
  <w:style w:type="character" w:customStyle="1" w:styleId="WW8Num2z5">
    <w:name w:val="WW8Num2z5"/>
    <w:rsid w:val="00E76BCA"/>
  </w:style>
  <w:style w:type="character" w:customStyle="1" w:styleId="WW8Num2z6">
    <w:name w:val="WW8Num2z6"/>
    <w:rsid w:val="00E76BCA"/>
  </w:style>
  <w:style w:type="character" w:customStyle="1" w:styleId="WW8Num2z7">
    <w:name w:val="WW8Num2z7"/>
    <w:rsid w:val="00E76BCA"/>
  </w:style>
  <w:style w:type="character" w:customStyle="1" w:styleId="WW8Num2z8">
    <w:name w:val="WW8Num2z8"/>
    <w:rsid w:val="00E76BCA"/>
  </w:style>
  <w:style w:type="character" w:customStyle="1" w:styleId="WW8Num3z0">
    <w:name w:val="WW8Num3z0"/>
    <w:rsid w:val="00E76BCA"/>
  </w:style>
  <w:style w:type="character" w:customStyle="1" w:styleId="WW8Num3z1">
    <w:name w:val="WW8Num3z1"/>
    <w:rsid w:val="00E76BCA"/>
  </w:style>
  <w:style w:type="character" w:customStyle="1" w:styleId="WW8Num3z2">
    <w:name w:val="WW8Num3z2"/>
    <w:rsid w:val="00E76BCA"/>
  </w:style>
  <w:style w:type="character" w:customStyle="1" w:styleId="WW8Num3z3">
    <w:name w:val="WW8Num3z3"/>
    <w:rsid w:val="00E76BCA"/>
  </w:style>
  <w:style w:type="character" w:customStyle="1" w:styleId="WW8Num3z4">
    <w:name w:val="WW8Num3z4"/>
    <w:rsid w:val="00E76BCA"/>
  </w:style>
  <w:style w:type="character" w:customStyle="1" w:styleId="WW8Num3z5">
    <w:name w:val="WW8Num3z5"/>
    <w:rsid w:val="00E76BCA"/>
  </w:style>
  <w:style w:type="character" w:customStyle="1" w:styleId="WW8Num3z6">
    <w:name w:val="WW8Num3z6"/>
    <w:rsid w:val="00E76BCA"/>
  </w:style>
  <w:style w:type="character" w:customStyle="1" w:styleId="WW8Num3z7">
    <w:name w:val="WW8Num3z7"/>
    <w:rsid w:val="00E76BCA"/>
  </w:style>
  <w:style w:type="character" w:customStyle="1" w:styleId="WW8Num3z8">
    <w:name w:val="WW8Num3z8"/>
    <w:rsid w:val="00E76BCA"/>
  </w:style>
  <w:style w:type="character" w:customStyle="1" w:styleId="WW8Num4z0">
    <w:name w:val="WW8Num4z0"/>
    <w:rsid w:val="00E76BCA"/>
    <w:rPr>
      <w:rFonts w:hint="eastAsia"/>
    </w:rPr>
  </w:style>
  <w:style w:type="character" w:customStyle="1" w:styleId="WW8Num4z1">
    <w:name w:val="WW8Num4z1"/>
    <w:rsid w:val="00E76BCA"/>
  </w:style>
  <w:style w:type="character" w:customStyle="1" w:styleId="WW8Num4z2">
    <w:name w:val="WW8Num4z2"/>
    <w:rsid w:val="00E76BCA"/>
  </w:style>
  <w:style w:type="character" w:customStyle="1" w:styleId="WW8Num4z3">
    <w:name w:val="WW8Num4z3"/>
    <w:rsid w:val="00E76BCA"/>
  </w:style>
  <w:style w:type="character" w:customStyle="1" w:styleId="WW8Num4z4">
    <w:name w:val="WW8Num4z4"/>
    <w:rsid w:val="00E76BCA"/>
  </w:style>
  <w:style w:type="character" w:customStyle="1" w:styleId="WW8Num4z5">
    <w:name w:val="WW8Num4z5"/>
    <w:rsid w:val="00E76BCA"/>
  </w:style>
  <w:style w:type="character" w:customStyle="1" w:styleId="WW8Num4z6">
    <w:name w:val="WW8Num4z6"/>
    <w:rsid w:val="00E76BCA"/>
  </w:style>
  <w:style w:type="character" w:customStyle="1" w:styleId="WW8Num4z7">
    <w:name w:val="WW8Num4z7"/>
    <w:rsid w:val="00E76BCA"/>
  </w:style>
  <w:style w:type="character" w:customStyle="1" w:styleId="WW8Num4z8">
    <w:name w:val="WW8Num4z8"/>
    <w:rsid w:val="00E76BCA"/>
  </w:style>
  <w:style w:type="character" w:customStyle="1" w:styleId="WW8Num5z0">
    <w:name w:val="WW8Num5z0"/>
    <w:rsid w:val="00E76BCA"/>
    <w:rPr>
      <w:rFonts w:hint="default"/>
    </w:rPr>
  </w:style>
  <w:style w:type="character" w:customStyle="1" w:styleId="WW8Num6z0">
    <w:name w:val="WW8Num6z0"/>
    <w:rsid w:val="00E76BCA"/>
    <w:rPr>
      <w:rFonts w:hint="default"/>
    </w:rPr>
  </w:style>
  <w:style w:type="character" w:customStyle="1" w:styleId="WW8Num7z0">
    <w:name w:val="WW8Num7z0"/>
    <w:rsid w:val="00E76BCA"/>
    <w:rPr>
      <w:rFonts w:hint="default"/>
    </w:rPr>
  </w:style>
  <w:style w:type="character" w:customStyle="1" w:styleId="WW8Num8z0">
    <w:name w:val="WW8Num8z0"/>
    <w:rsid w:val="00E76BCA"/>
    <w:rPr>
      <w:rFonts w:hint="default"/>
    </w:rPr>
  </w:style>
  <w:style w:type="character" w:customStyle="1" w:styleId="WW8Num9z0">
    <w:name w:val="WW8Num9z0"/>
    <w:rsid w:val="00E76BCA"/>
    <w:rPr>
      <w:rFonts w:hint="default"/>
    </w:rPr>
  </w:style>
  <w:style w:type="character" w:customStyle="1" w:styleId="WW8Num10z0">
    <w:name w:val="WW8Num10z0"/>
    <w:rsid w:val="00E76BCA"/>
    <w:rPr>
      <w:rFonts w:ascii="Times New Roman" w:eastAsia="標楷體" w:hAnsi="Times New Roman" w:cs="Times New Roman" w:hint="default"/>
    </w:rPr>
  </w:style>
  <w:style w:type="character" w:customStyle="1" w:styleId="WW8Num10z1">
    <w:name w:val="WW8Num10z1"/>
    <w:rsid w:val="00E76BCA"/>
    <w:rPr>
      <w:rFonts w:ascii="Wingdings" w:hAnsi="Wingdings" w:cs="Wingdings" w:hint="default"/>
    </w:rPr>
  </w:style>
  <w:style w:type="character" w:customStyle="1" w:styleId="WW8Num11z0">
    <w:name w:val="WW8Num11z0"/>
    <w:rsid w:val="00E76BCA"/>
    <w:rPr>
      <w:rFonts w:hint="default"/>
    </w:rPr>
  </w:style>
  <w:style w:type="character" w:customStyle="1" w:styleId="WW8Num12z0">
    <w:name w:val="WW8Num12z0"/>
    <w:rsid w:val="00E76BCA"/>
    <w:rPr>
      <w:rFonts w:ascii="全真楷書" w:eastAsia="全真楷書" w:hAnsi="全真楷書" w:cs="全真楷書" w:hint="eastAsia"/>
      <w:b w:val="0"/>
      <w:i w:val="0"/>
      <w:color w:val="000000"/>
      <w:spacing w:val="0"/>
      <w:sz w:val="28"/>
      <w:u w:val="none"/>
    </w:rPr>
  </w:style>
  <w:style w:type="character" w:customStyle="1" w:styleId="WW8Num13z0">
    <w:name w:val="WW8Num13z0"/>
    <w:rsid w:val="00E76BCA"/>
    <w:rPr>
      <w:rFonts w:ascii="全真楷書" w:eastAsia="全真楷書" w:hAnsi="全真楷書" w:cs="全真楷書" w:hint="eastAsia"/>
      <w:b w:val="0"/>
      <w:i w:val="0"/>
      <w:sz w:val="28"/>
      <w:u w:val="none"/>
    </w:rPr>
  </w:style>
  <w:style w:type="character" w:customStyle="1" w:styleId="WW8NumSt2z0">
    <w:name w:val="WW8NumSt2z0"/>
    <w:rsid w:val="00E76BCA"/>
    <w:rPr>
      <w:rFonts w:ascii="全真楷書" w:eastAsia="全真楷書" w:hAnsi="全真楷書" w:cs="全真楷書" w:hint="eastAsia"/>
      <w:b w:val="0"/>
      <w:i w:val="0"/>
      <w:sz w:val="28"/>
      <w:u w:val="none"/>
    </w:rPr>
  </w:style>
  <w:style w:type="character" w:styleId="af1">
    <w:name w:val="page number"/>
    <w:basedOn w:val="a1"/>
    <w:rsid w:val="00E76BCA"/>
  </w:style>
  <w:style w:type="character" w:styleId="af2">
    <w:name w:val="Strong"/>
    <w:basedOn w:val="a1"/>
    <w:qFormat/>
    <w:rsid w:val="00E76BCA"/>
    <w:rPr>
      <w:b/>
      <w:bCs/>
    </w:rPr>
  </w:style>
  <w:style w:type="character" w:styleId="af3">
    <w:name w:val="Hyperlink"/>
    <w:basedOn w:val="a1"/>
    <w:rsid w:val="00E76BCA"/>
    <w:rPr>
      <w:color w:val="0000FF"/>
      <w:u w:val="single"/>
    </w:rPr>
  </w:style>
  <w:style w:type="character" w:customStyle="1" w:styleId="10">
    <w:name w:val="預設段落字型1"/>
    <w:rsid w:val="00E76BCA"/>
  </w:style>
  <w:style w:type="character" w:customStyle="1" w:styleId="7r">
    <w:name w:val="¼Ë¦¡7 ¦r¤¸"/>
    <w:rsid w:val="00E76BCA"/>
    <w:rPr>
      <w:rFonts w:ascii="Times New Roman" w:eastAsia="全真楷書" w:hAnsi="Times New Roman" w:cs="Times New Roman"/>
      <w:spacing w:val="14"/>
      <w:sz w:val="24"/>
    </w:rPr>
  </w:style>
  <w:style w:type="character" w:customStyle="1" w:styleId="ListLabel1">
    <w:name w:val="ListLabel 1"/>
    <w:rsid w:val="00E76BCA"/>
    <w:rPr>
      <w:rFonts w:cs="Times New Roman"/>
    </w:rPr>
  </w:style>
  <w:style w:type="character" w:customStyle="1" w:styleId="ListLabel2">
    <w:name w:val="ListLabel 2"/>
    <w:rsid w:val="00E76BCA"/>
    <w:rPr>
      <w:rFonts w:cs="Times New Roman"/>
    </w:rPr>
  </w:style>
  <w:style w:type="character" w:customStyle="1" w:styleId="ListLabel3">
    <w:name w:val="ListLabel 3"/>
    <w:rsid w:val="00E76BCA"/>
    <w:rPr>
      <w:rFonts w:cs="Times New Roman"/>
      <w:sz w:val="28"/>
    </w:rPr>
  </w:style>
  <w:style w:type="character" w:customStyle="1" w:styleId="ListLabel4">
    <w:name w:val="ListLabel 4"/>
    <w:rsid w:val="00E76BCA"/>
    <w:rPr>
      <w:rFonts w:cs="Times New Roman"/>
    </w:rPr>
  </w:style>
  <w:style w:type="character" w:customStyle="1" w:styleId="ListLabel5">
    <w:name w:val="ListLabel 5"/>
    <w:rsid w:val="00E76BCA"/>
    <w:rPr>
      <w:rFonts w:cs="Times New Roman"/>
    </w:rPr>
  </w:style>
  <w:style w:type="character" w:customStyle="1" w:styleId="ListLabel6">
    <w:name w:val="ListLabel 6"/>
    <w:rsid w:val="00E76BCA"/>
    <w:rPr>
      <w:rFonts w:cs="Times New Roman"/>
    </w:rPr>
  </w:style>
  <w:style w:type="character" w:customStyle="1" w:styleId="ListLabel7">
    <w:name w:val="ListLabel 7"/>
    <w:rsid w:val="00E76BCA"/>
    <w:rPr>
      <w:rFonts w:cs="Times New Roman"/>
    </w:rPr>
  </w:style>
  <w:style w:type="character" w:customStyle="1" w:styleId="ListLabel8">
    <w:name w:val="ListLabel 8"/>
    <w:rsid w:val="00E76BCA"/>
    <w:rPr>
      <w:rFonts w:cs="Times New Roman"/>
    </w:rPr>
  </w:style>
  <w:style w:type="character" w:customStyle="1" w:styleId="ListLabel9">
    <w:name w:val="ListLabel 9"/>
    <w:rsid w:val="00E76BCA"/>
    <w:rPr>
      <w:rFonts w:cs="Times New Roman"/>
    </w:rPr>
  </w:style>
  <w:style w:type="paragraph" w:styleId="af4">
    <w:name w:val="Title"/>
    <w:basedOn w:val="a0"/>
    <w:next w:val="a4"/>
    <w:link w:val="af5"/>
    <w:qFormat/>
    <w:rsid w:val="00E76BCA"/>
    <w:pPr>
      <w:keepNext/>
      <w:suppressAutoHyphens/>
      <w:spacing w:before="240" w:after="120"/>
      <w:textAlignment w:val="baseline"/>
    </w:pPr>
    <w:rPr>
      <w:rFonts w:ascii="Liberation Sans" w:eastAsia="微軟正黑體" w:hAnsi="Liberation Sans" w:cs="Arial"/>
      <w:kern w:val="2"/>
      <w:sz w:val="28"/>
      <w:szCs w:val="28"/>
      <w:lang w:eastAsia="zh-TW"/>
    </w:rPr>
  </w:style>
  <w:style w:type="character" w:customStyle="1" w:styleId="af5">
    <w:name w:val="標題 字元"/>
    <w:basedOn w:val="a1"/>
    <w:link w:val="af4"/>
    <w:rsid w:val="00E76BCA"/>
    <w:rPr>
      <w:rFonts w:ascii="Liberation Sans" w:eastAsia="微軟正黑體" w:hAnsi="Liberation Sans" w:cs="Arial"/>
      <w:kern w:val="2"/>
      <w:sz w:val="28"/>
      <w:szCs w:val="28"/>
      <w:lang w:eastAsia="zh-TW"/>
    </w:rPr>
  </w:style>
  <w:style w:type="paragraph" w:styleId="af6">
    <w:name w:val="List"/>
    <w:basedOn w:val="a4"/>
    <w:rsid w:val="00E76BCA"/>
    <w:pPr>
      <w:suppressAutoHyphens/>
      <w:spacing w:before="0" w:after="140" w:line="276" w:lineRule="auto"/>
      <w:ind w:left="0"/>
      <w:textAlignment w:val="baseline"/>
    </w:pPr>
    <w:rPr>
      <w:rFonts w:ascii="Times New Roman" w:eastAsia="新細明體" w:hAnsi="Times New Roman" w:cs="Arial"/>
      <w:kern w:val="2"/>
      <w:szCs w:val="20"/>
      <w:lang w:eastAsia="zh-TW"/>
    </w:rPr>
  </w:style>
  <w:style w:type="paragraph" w:styleId="af7">
    <w:name w:val="caption"/>
    <w:basedOn w:val="a0"/>
    <w:qFormat/>
    <w:rsid w:val="00E76BCA"/>
    <w:pPr>
      <w:suppressLineNumbers/>
      <w:suppressAutoHyphens/>
      <w:spacing w:before="120" w:after="120"/>
      <w:textAlignment w:val="baseline"/>
    </w:pPr>
    <w:rPr>
      <w:rFonts w:ascii="Times New Roman" w:eastAsia="新細明體" w:hAnsi="Times New Roman" w:cs="Arial"/>
      <w:i/>
      <w:iCs/>
      <w:kern w:val="2"/>
      <w:sz w:val="24"/>
      <w:szCs w:val="24"/>
      <w:lang w:eastAsia="zh-TW"/>
    </w:rPr>
  </w:style>
  <w:style w:type="paragraph" w:customStyle="1" w:styleId="af8">
    <w:name w:val="索引"/>
    <w:basedOn w:val="a0"/>
    <w:rsid w:val="00E76BCA"/>
    <w:pPr>
      <w:suppressLineNumbers/>
      <w:suppressAutoHyphens/>
      <w:textAlignment w:val="baseline"/>
    </w:pPr>
    <w:rPr>
      <w:rFonts w:ascii="Times New Roman" w:eastAsia="新細明體" w:hAnsi="Times New Roman" w:cs="Arial"/>
      <w:kern w:val="2"/>
      <w:sz w:val="24"/>
      <w:szCs w:val="20"/>
      <w:lang w:eastAsia="zh-TW"/>
    </w:rPr>
  </w:style>
  <w:style w:type="paragraph" w:customStyle="1" w:styleId="17">
    <w:name w:val="樣式17"/>
    <w:basedOn w:val="a0"/>
    <w:rsid w:val="00E76BCA"/>
    <w:pPr>
      <w:suppressAutoHyphens/>
      <w:spacing w:before="120" w:line="360" w:lineRule="atLeast"/>
      <w:ind w:left="1418" w:hanging="1418"/>
      <w:jc w:val="both"/>
      <w:textAlignment w:val="baseline"/>
    </w:pPr>
    <w:rPr>
      <w:rFonts w:ascii="全真楷書" w:eastAsia="全真楷書" w:hAnsi="全真楷書" w:cs="全真楷書"/>
      <w:sz w:val="28"/>
      <w:szCs w:val="20"/>
      <w:lang w:eastAsia="zh-TW"/>
    </w:rPr>
  </w:style>
  <w:style w:type="paragraph" w:customStyle="1" w:styleId="19">
    <w:name w:val="樣式19"/>
    <w:basedOn w:val="a0"/>
    <w:rsid w:val="00E76BCA"/>
    <w:pPr>
      <w:suppressAutoHyphens/>
      <w:spacing w:line="240" w:lineRule="atLeast"/>
      <w:ind w:left="2552" w:hanging="567"/>
      <w:jc w:val="both"/>
      <w:textAlignment w:val="baseline"/>
    </w:pPr>
    <w:rPr>
      <w:rFonts w:ascii="全真楷書" w:eastAsia="全真楷書" w:hAnsi="全真楷書" w:cs="全真楷書"/>
      <w:sz w:val="28"/>
      <w:szCs w:val="20"/>
      <w:lang w:eastAsia="zh-TW"/>
    </w:rPr>
  </w:style>
  <w:style w:type="paragraph" w:customStyle="1" w:styleId="27">
    <w:name w:val="樣式27"/>
    <w:basedOn w:val="a0"/>
    <w:rsid w:val="00E76BCA"/>
    <w:pPr>
      <w:suppressAutoHyphens/>
      <w:spacing w:line="360" w:lineRule="atLeast"/>
      <w:ind w:left="1418" w:firstLine="567"/>
      <w:jc w:val="both"/>
      <w:textAlignment w:val="baseline"/>
    </w:pPr>
    <w:rPr>
      <w:rFonts w:ascii="全真楷書" w:eastAsia="全真楷書" w:hAnsi="全真楷書" w:cs="全真楷書"/>
      <w:sz w:val="28"/>
      <w:szCs w:val="20"/>
      <w:lang w:eastAsia="zh-TW"/>
    </w:rPr>
  </w:style>
  <w:style w:type="paragraph" w:customStyle="1" w:styleId="11">
    <w:name w:val="純文字1"/>
    <w:basedOn w:val="a0"/>
    <w:rsid w:val="00E76BCA"/>
    <w:pPr>
      <w:suppressAutoHyphens/>
      <w:textAlignment w:val="baseline"/>
    </w:pPr>
    <w:rPr>
      <w:rFonts w:ascii="細明體" w:eastAsia="細明體" w:hAnsi="細明體" w:cs="Courier New"/>
      <w:kern w:val="2"/>
      <w:sz w:val="24"/>
      <w:szCs w:val="20"/>
      <w:lang w:eastAsia="zh-TW"/>
    </w:rPr>
  </w:style>
  <w:style w:type="paragraph" w:customStyle="1" w:styleId="21">
    <w:name w:val="本文 21"/>
    <w:basedOn w:val="a0"/>
    <w:rsid w:val="00E76BCA"/>
    <w:pPr>
      <w:suppressAutoHyphens/>
      <w:ind w:left="720"/>
      <w:textAlignment w:val="baseline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customStyle="1" w:styleId="210">
    <w:name w:val="本文縮排 21"/>
    <w:basedOn w:val="a0"/>
    <w:rsid w:val="00E76BCA"/>
    <w:pPr>
      <w:suppressAutoHyphens/>
      <w:ind w:left="1260"/>
      <w:textAlignment w:val="baseline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customStyle="1" w:styleId="0">
    <w:name w:val="樣式0"/>
    <w:basedOn w:val="a0"/>
    <w:rsid w:val="00E76BCA"/>
    <w:pPr>
      <w:suppressAutoHyphens/>
      <w:spacing w:before="120" w:line="240" w:lineRule="atLeast"/>
      <w:ind w:left="567" w:hanging="567"/>
      <w:jc w:val="both"/>
      <w:textAlignment w:val="baseline"/>
    </w:pPr>
    <w:rPr>
      <w:rFonts w:ascii="Times New Roman" w:eastAsia="全真楷書" w:hAnsi="Times New Roman" w:cs="Times New Roman"/>
      <w:sz w:val="28"/>
      <w:szCs w:val="20"/>
      <w:lang w:eastAsia="zh-TW"/>
    </w:rPr>
  </w:style>
  <w:style w:type="paragraph" w:customStyle="1" w:styleId="211">
    <w:name w:val="樣式21"/>
    <w:basedOn w:val="17"/>
    <w:rsid w:val="00E76BCA"/>
    <w:pPr>
      <w:ind w:left="1701" w:hanging="1701"/>
    </w:pPr>
  </w:style>
  <w:style w:type="paragraph" w:customStyle="1" w:styleId="22">
    <w:name w:val="樣式22"/>
    <w:basedOn w:val="19"/>
    <w:rsid w:val="00E76BCA"/>
    <w:pPr>
      <w:ind w:left="2835"/>
    </w:pPr>
  </w:style>
  <w:style w:type="paragraph" w:customStyle="1" w:styleId="31">
    <w:name w:val="本文縮排 31"/>
    <w:basedOn w:val="a0"/>
    <w:rsid w:val="00E76BCA"/>
    <w:pPr>
      <w:suppressAutoHyphens/>
      <w:ind w:left="720" w:hanging="720"/>
      <w:textAlignment w:val="baseline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customStyle="1" w:styleId="af9">
    <w:name w:val="一"/>
    <w:basedOn w:val="a0"/>
    <w:rsid w:val="00E76BCA"/>
    <w:pPr>
      <w:suppressAutoHyphens/>
      <w:kinsoku w:val="0"/>
      <w:spacing w:before="120" w:after="60" w:line="300" w:lineRule="auto"/>
      <w:ind w:left="567" w:hanging="567"/>
      <w:textAlignment w:val="baseline"/>
    </w:pPr>
    <w:rPr>
      <w:rFonts w:ascii="華康細明體" w:eastAsia="華康細明體" w:hAnsi="華康細明體" w:cs="華康細明體"/>
      <w:spacing w:val="10"/>
      <w:sz w:val="28"/>
      <w:szCs w:val="20"/>
      <w:lang w:eastAsia="zh-TW"/>
    </w:rPr>
  </w:style>
  <w:style w:type="paragraph" w:customStyle="1" w:styleId="12">
    <w:name w:val="1."/>
    <w:basedOn w:val="a0"/>
    <w:rsid w:val="00E76BCA"/>
    <w:pPr>
      <w:suppressAutoHyphens/>
      <w:kinsoku w:val="0"/>
      <w:spacing w:line="288" w:lineRule="auto"/>
      <w:ind w:left="1020" w:hanging="340"/>
      <w:textAlignment w:val="baseline"/>
    </w:pPr>
    <w:rPr>
      <w:rFonts w:ascii="華康細明體" w:eastAsia="華康細明體" w:hAnsi="華康細明體" w:cs="華康細明體"/>
      <w:spacing w:val="10"/>
      <w:sz w:val="28"/>
      <w:szCs w:val="20"/>
      <w:lang w:eastAsia="zh-TW"/>
    </w:rPr>
  </w:style>
  <w:style w:type="paragraph" w:customStyle="1" w:styleId="71">
    <w:name w:val="樣式71"/>
    <w:basedOn w:val="a0"/>
    <w:rsid w:val="00E76BCA"/>
    <w:pPr>
      <w:suppressAutoHyphens/>
      <w:kinsoku w:val="0"/>
      <w:spacing w:line="360" w:lineRule="exact"/>
      <w:ind w:left="1599" w:hanging="1599"/>
      <w:textAlignment w:val="baseline"/>
    </w:pPr>
    <w:rPr>
      <w:rFonts w:ascii="Times New Roman" w:eastAsia="全真楷書" w:hAnsi="Times New Roman" w:cs="Times New Roman"/>
      <w:spacing w:val="14"/>
      <w:sz w:val="24"/>
      <w:szCs w:val="20"/>
      <w:lang w:eastAsia="zh-TW"/>
    </w:rPr>
  </w:style>
  <w:style w:type="paragraph" w:customStyle="1" w:styleId="5">
    <w:name w:val="樣式5"/>
    <w:basedOn w:val="a0"/>
    <w:rsid w:val="00E76BCA"/>
    <w:pPr>
      <w:suppressAutoHyphens/>
      <w:kinsoku w:val="0"/>
      <w:spacing w:line="360" w:lineRule="exact"/>
      <w:ind w:left="794"/>
      <w:textAlignment w:val="baseline"/>
    </w:pPr>
    <w:rPr>
      <w:rFonts w:ascii="Times New Roman" w:eastAsia="全真楷書" w:hAnsi="Times New Roman" w:cs="Times New Roman"/>
      <w:spacing w:val="14"/>
      <w:sz w:val="24"/>
      <w:szCs w:val="20"/>
      <w:lang w:eastAsia="zh-TW"/>
    </w:rPr>
  </w:style>
  <w:style w:type="paragraph" w:customStyle="1" w:styleId="2">
    <w:name w:val="樣式2"/>
    <w:basedOn w:val="a0"/>
    <w:rsid w:val="00E76BCA"/>
    <w:pPr>
      <w:suppressAutoHyphens/>
      <w:kinsoku w:val="0"/>
      <w:spacing w:line="360" w:lineRule="exact"/>
      <w:ind w:left="1077" w:hanging="1077"/>
      <w:textAlignment w:val="baseline"/>
    </w:pPr>
    <w:rPr>
      <w:rFonts w:ascii="Times New Roman" w:eastAsia="全真楷書" w:hAnsi="Times New Roman" w:cs="Times New Roman"/>
      <w:spacing w:val="14"/>
      <w:sz w:val="24"/>
      <w:szCs w:val="20"/>
      <w:lang w:eastAsia="zh-TW"/>
    </w:rPr>
  </w:style>
  <w:style w:type="paragraph" w:customStyle="1" w:styleId="13">
    <w:name w:val="區塊文字1"/>
    <w:basedOn w:val="a0"/>
    <w:rsid w:val="00E76BCA"/>
    <w:pPr>
      <w:suppressAutoHyphens/>
      <w:spacing w:line="300" w:lineRule="atLeast"/>
      <w:ind w:left="567" w:right="-17" w:hanging="567"/>
      <w:jc w:val="both"/>
      <w:textAlignment w:val="baseline"/>
    </w:pPr>
    <w:rPr>
      <w:rFonts w:ascii="新細明體" w:eastAsia="新細明體" w:hAnsi="新細明體" w:cs="新細明體"/>
      <w:kern w:val="2"/>
      <w:sz w:val="24"/>
      <w:szCs w:val="20"/>
      <w:lang w:eastAsia="zh-TW"/>
    </w:rPr>
  </w:style>
  <w:style w:type="paragraph" w:customStyle="1" w:styleId="6">
    <w:name w:val="樣式6"/>
    <w:basedOn w:val="2"/>
    <w:rsid w:val="00E76BCA"/>
  </w:style>
  <w:style w:type="paragraph" w:customStyle="1" w:styleId="a">
    <w:name w:val="內縮"/>
    <w:basedOn w:val="a0"/>
    <w:rsid w:val="00E76BCA"/>
    <w:pPr>
      <w:widowControl/>
      <w:numPr>
        <w:numId w:val="2"/>
      </w:numPr>
      <w:suppressAutoHyphens/>
      <w:autoSpaceDE w:val="0"/>
      <w:spacing w:line="560" w:lineRule="atLeast"/>
      <w:ind w:left="600" w:right="-726" w:hanging="600"/>
      <w:jc w:val="both"/>
      <w:textAlignment w:val="center"/>
    </w:pPr>
    <w:rPr>
      <w:rFonts w:ascii="全真楷書" w:eastAsia="全真楷書" w:hAnsi="全真楷書" w:cs="全真楷書"/>
      <w:sz w:val="32"/>
      <w:szCs w:val="20"/>
      <w:lang w:eastAsia="zh-TW"/>
    </w:rPr>
  </w:style>
  <w:style w:type="paragraph" w:customStyle="1" w:styleId="3">
    <w:name w:val="樣式3"/>
    <w:basedOn w:val="a0"/>
    <w:rsid w:val="00E76BCA"/>
    <w:pPr>
      <w:suppressAutoHyphens/>
      <w:kinsoku w:val="0"/>
      <w:spacing w:line="360" w:lineRule="exact"/>
      <w:ind w:left="2098" w:hanging="510"/>
      <w:textAlignment w:val="baseline"/>
    </w:pPr>
    <w:rPr>
      <w:rFonts w:ascii="全真楷書" w:eastAsia="全真楷書" w:hAnsi="全真楷書" w:cs="全真楷書"/>
      <w:spacing w:val="14"/>
      <w:sz w:val="24"/>
      <w:szCs w:val="20"/>
      <w:lang w:eastAsia="zh-TW"/>
    </w:rPr>
  </w:style>
  <w:style w:type="paragraph" w:customStyle="1" w:styleId="23">
    <w:name w:val="樣式23"/>
    <w:basedOn w:val="22"/>
    <w:rsid w:val="00E76BCA"/>
    <w:pPr>
      <w:ind w:left="3005" w:hanging="737"/>
    </w:pPr>
  </w:style>
  <w:style w:type="paragraph" w:customStyle="1" w:styleId="afa">
    <w:name w:val="外框內容"/>
    <w:basedOn w:val="a0"/>
    <w:rsid w:val="00E76BCA"/>
    <w:pPr>
      <w:suppressAutoHyphens/>
      <w:textAlignment w:val="baseline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customStyle="1" w:styleId="DocumentMap">
    <w:name w:val="DocumentMap"/>
    <w:rsid w:val="00E76BCA"/>
    <w:pPr>
      <w:widowControl/>
      <w:suppressAutoHyphens/>
    </w:pPr>
    <w:rPr>
      <w:rFonts w:ascii="MS Serif" w:eastAsia="新細明體" w:hAnsi="MS Serif" w:cs="MS Serif"/>
      <w:sz w:val="20"/>
      <w:szCs w:val="20"/>
      <w:lang w:eastAsia="zh-TW"/>
    </w:rPr>
  </w:style>
  <w:style w:type="paragraph" w:customStyle="1" w:styleId="72">
    <w:name w:val="¼Ë¦¡7"/>
    <w:basedOn w:val="a0"/>
    <w:rsid w:val="00E76BCA"/>
    <w:pPr>
      <w:suppressAutoHyphens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2"/>
      <w:sz w:val="24"/>
      <w:szCs w:val="20"/>
      <w:lang w:eastAsia="zh-TW"/>
    </w:rPr>
  </w:style>
  <w:style w:type="character" w:customStyle="1" w:styleId="afb">
    <w:name w:val="表格文字 字元"/>
    <w:link w:val="afc"/>
    <w:locked/>
    <w:rsid w:val="00E76BCA"/>
    <w:rPr>
      <w:rFonts w:ascii="華康細黑體" w:eastAsia="華康細黑體"/>
      <w:kern w:val="2"/>
      <w:sz w:val="18"/>
      <w:szCs w:val="18"/>
    </w:rPr>
  </w:style>
  <w:style w:type="paragraph" w:customStyle="1" w:styleId="afc">
    <w:name w:val="表格文字"/>
    <w:basedOn w:val="a0"/>
    <w:link w:val="afb"/>
    <w:rsid w:val="00E76BCA"/>
    <w:pPr>
      <w:spacing w:beforeLines="10"/>
      <w:jc w:val="both"/>
    </w:pPr>
    <w:rPr>
      <w:rFonts w:ascii="華康細黑體" w:eastAsia="華康細黑體"/>
      <w:kern w:val="2"/>
      <w:sz w:val="18"/>
      <w:szCs w:val="18"/>
    </w:rPr>
  </w:style>
  <w:style w:type="character" w:customStyle="1" w:styleId="20">
    <w:name w:val="預設段落字型2"/>
    <w:rsid w:val="00865057"/>
  </w:style>
  <w:style w:type="paragraph" w:customStyle="1" w:styleId="24">
    <w:name w:val="純文字2"/>
    <w:basedOn w:val="a0"/>
    <w:rsid w:val="00865057"/>
    <w:pPr>
      <w:suppressAutoHyphens/>
      <w:textAlignment w:val="baseline"/>
    </w:pPr>
    <w:rPr>
      <w:rFonts w:ascii="細明體" w:eastAsia="細明體" w:hAnsi="細明體" w:cs="Courier New"/>
      <w:kern w:val="2"/>
      <w:sz w:val="24"/>
      <w:szCs w:val="20"/>
      <w:lang w:eastAsia="zh-TW"/>
    </w:rPr>
  </w:style>
  <w:style w:type="paragraph" w:customStyle="1" w:styleId="220">
    <w:name w:val="本文 22"/>
    <w:basedOn w:val="a0"/>
    <w:rsid w:val="00865057"/>
    <w:pPr>
      <w:suppressAutoHyphens/>
      <w:ind w:left="720"/>
      <w:textAlignment w:val="baseline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customStyle="1" w:styleId="221">
    <w:name w:val="本文縮排 22"/>
    <w:basedOn w:val="a0"/>
    <w:rsid w:val="00865057"/>
    <w:pPr>
      <w:suppressAutoHyphens/>
      <w:ind w:left="1260"/>
      <w:textAlignment w:val="baseline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customStyle="1" w:styleId="32">
    <w:name w:val="本文縮排 32"/>
    <w:basedOn w:val="a0"/>
    <w:rsid w:val="00865057"/>
    <w:pPr>
      <w:suppressAutoHyphens/>
      <w:ind w:left="720" w:hanging="720"/>
      <w:textAlignment w:val="baseline"/>
    </w:pPr>
    <w:rPr>
      <w:rFonts w:ascii="Times New Roman" w:eastAsia="新細明體" w:hAnsi="Times New Roman" w:cs="Times New Roman"/>
      <w:kern w:val="2"/>
      <w:sz w:val="24"/>
      <w:szCs w:val="20"/>
      <w:lang w:eastAsia="zh-TW"/>
    </w:rPr>
  </w:style>
  <w:style w:type="paragraph" w:customStyle="1" w:styleId="25">
    <w:name w:val="區塊文字2"/>
    <w:basedOn w:val="a0"/>
    <w:rsid w:val="00865057"/>
    <w:pPr>
      <w:suppressAutoHyphens/>
      <w:spacing w:line="300" w:lineRule="atLeast"/>
      <w:ind w:left="567" w:right="-17" w:hanging="567"/>
      <w:jc w:val="both"/>
      <w:textAlignment w:val="baseline"/>
    </w:pPr>
    <w:rPr>
      <w:rFonts w:ascii="新細明體" w:eastAsia="新細明體" w:hAnsi="新細明體" w:cs="新細明體"/>
      <w:kern w:val="2"/>
      <w:sz w:val="24"/>
      <w:szCs w:val="20"/>
      <w:lang w:eastAsia="zh-TW"/>
    </w:rPr>
  </w:style>
  <w:style w:type="paragraph" w:customStyle="1" w:styleId="Default">
    <w:name w:val="Default"/>
    <w:rsid w:val="008C0CBF"/>
    <w:pPr>
      <w:autoSpaceDE w:val="0"/>
      <w:autoSpaceDN w:val="0"/>
      <w:adjustRightInd w:val="0"/>
    </w:pPr>
    <w:rPr>
      <w:rFonts w:ascii="標楷體a欀." w:eastAsia="標楷體a欀." w:cs="標楷體a欀.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10013472</dc:creator>
  <cp:keywords/>
  <dc:description/>
  <cp:lastModifiedBy>雷璦婷</cp:lastModifiedBy>
  <cp:revision>22</cp:revision>
  <cp:lastPrinted>2018-04-02T01:38:00Z</cp:lastPrinted>
  <dcterms:created xsi:type="dcterms:W3CDTF">2022-04-26T02:23:00Z</dcterms:created>
  <dcterms:modified xsi:type="dcterms:W3CDTF">2025-11-26T10:09:00Z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2018-02-23T00:00:00Z</vt:filetime>
  </property>
  <property fmtid="{D5CDD505-2E9C-101B-9397-08002B2CF9AE}" pid="3" name="LastSaved">
    <vt:filetime>2018-03-02T00:00:00Z</vt:filetime>
  </property>
</Properties>
</file>